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AE9A7" w14:textId="64704983" w:rsidR="003F1ECF" w:rsidRPr="00D96977" w:rsidRDefault="003F1ECF" w:rsidP="00D96977">
      <w:pPr>
        <w:pStyle w:val="Nagwek2"/>
        <w:ind w:left="3969"/>
        <w:rPr>
          <w:b w:val="0"/>
          <w:bCs w:val="0"/>
          <w:sz w:val="16"/>
          <w:szCs w:val="16"/>
        </w:rPr>
      </w:pPr>
      <w:r w:rsidRPr="00D96977">
        <w:rPr>
          <w:b w:val="0"/>
          <w:bCs w:val="0"/>
          <w:sz w:val="16"/>
          <w:szCs w:val="16"/>
          <w:lang w:bidi="pl-PL"/>
        </w:rPr>
        <w:t xml:space="preserve">Załączniki do rozporządzenia Przewodniczącego Komitetu </w:t>
      </w:r>
      <w:r w:rsidRPr="00D96977">
        <w:rPr>
          <w:b w:val="0"/>
          <w:bCs w:val="0"/>
          <w:sz w:val="16"/>
          <w:szCs w:val="16"/>
          <w:lang w:bidi="pl-PL"/>
        </w:rPr>
        <w:br/>
        <w:t>do spraw Pożytku Publiczn</w:t>
      </w:r>
      <w:r w:rsidR="004D1F92" w:rsidRPr="00D96977">
        <w:rPr>
          <w:b w:val="0"/>
          <w:bCs w:val="0"/>
          <w:sz w:val="16"/>
          <w:szCs w:val="16"/>
          <w:lang w:bidi="pl-PL"/>
        </w:rPr>
        <w:t xml:space="preserve">ego z dnia </w:t>
      </w:r>
      <w:r w:rsidR="00BD3650" w:rsidRPr="00D96977">
        <w:rPr>
          <w:b w:val="0"/>
          <w:bCs w:val="0"/>
          <w:sz w:val="16"/>
          <w:szCs w:val="16"/>
          <w:lang w:bidi="pl-PL"/>
        </w:rPr>
        <w:t xml:space="preserve">24 października </w:t>
      </w:r>
      <w:r w:rsidR="00C72386" w:rsidRPr="00D96977">
        <w:rPr>
          <w:b w:val="0"/>
          <w:bCs w:val="0"/>
          <w:sz w:val="16"/>
          <w:szCs w:val="16"/>
          <w:lang w:bidi="pl-PL"/>
        </w:rPr>
        <w:t>2018 r.</w:t>
      </w:r>
      <w:r w:rsidR="00BA13D9" w:rsidRPr="00D96977">
        <w:rPr>
          <w:b w:val="0"/>
          <w:bCs w:val="0"/>
          <w:sz w:val="16"/>
          <w:szCs w:val="16"/>
          <w:lang w:bidi="pl-PL"/>
        </w:rPr>
        <w:t>(p</w:t>
      </w:r>
      <w:r w:rsidRPr="00D96977">
        <w:rPr>
          <w:b w:val="0"/>
          <w:bCs w:val="0"/>
          <w:sz w:val="16"/>
          <w:szCs w:val="16"/>
          <w:lang w:bidi="pl-PL"/>
        </w:rPr>
        <w:t>oz</w:t>
      </w:r>
      <w:r w:rsidR="00087C24" w:rsidRPr="00D96977">
        <w:rPr>
          <w:b w:val="0"/>
          <w:bCs w:val="0"/>
          <w:sz w:val="16"/>
          <w:szCs w:val="16"/>
          <w:lang w:bidi="pl-PL"/>
        </w:rPr>
        <w:t>. 2057</w:t>
      </w:r>
      <w:r w:rsidRPr="00D96977">
        <w:rPr>
          <w:b w:val="0"/>
          <w:bCs w:val="0"/>
          <w:sz w:val="16"/>
          <w:szCs w:val="16"/>
          <w:lang w:bidi="pl-PL"/>
        </w:rPr>
        <w:t>)</w:t>
      </w:r>
    </w:p>
    <w:p w14:paraId="2A527519" w14:textId="77777777" w:rsidR="00167961" w:rsidRPr="00D96977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  <w:sz w:val="16"/>
          <w:szCs w:val="16"/>
        </w:rPr>
      </w:pPr>
      <w:r w:rsidRPr="00D96977">
        <w:rPr>
          <w:b/>
          <w:bCs/>
          <w:sz w:val="16"/>
          <w:szCs w:val="16"/>
        </w:rPr>
        <w:t>Załącznik nr 1</w:t>
      </w:r>
    </w:p>
    <w:p w14:paraId="38631A39" w14:textId="77777777" w:rsidR="00481DD3" w:rsidRPr="00707095" w:rsidRDefault="00481DD3" w:rsidP="00481DD3">
      <w:pPr>
        <w:spacing w:before="240"/>
        <w:jc w:val="center"/>
        <w:rPr>
          <w:rFonts w:ascii="Calibri" w:eastAsia="Arial" w:hAnsi="Calibri" w:cs="Calibri"/>
          <w:bCs/>
          <w:i/>
        </w:rPr>
      </w:pPr>
      <w:r w:rsidRPr="00707095">
        <w:rPr>
          <w:rFonts w:ascii="Calibri" w:eastAsia="Arial" w:hAnsi="Calibri" w:cs="Calibri"/>
          <w:bCs/>
          <w:i/>
        </w:rPr>
        <w:t>WZÓR</w:t>
      </w:r>
    </w:p>
    <w:p w14:paraId="4CF1C3E3" w14:textId="77777777" w:rsidR="00FC48F2" w:rsidRPr="00707095" w:rsidRDefault="00481DD3" w:rsidP="00481DD3">
      <w:pPr>
        <w:spacing w:before="240"/>
        <w:jc w:val="center"/>
        <w:rPr>
          <w:rFonts w:ascii="Calibri" w:eastAsia="Arial" w:hAnsi="Calibri" w:cs="Calibri"/>
          <w:bCs/>
        </w:rPr>
      </w:pPr>
      <w:r w:rsidRPr="00707095">
        <w:rPr>
          <w:rFonts w:ascii="Calibri" w:eastAsia="Arial" w:hAnsi="Calibri" w:cs="Calibri"/>
          <w:bCs/>
        </w:rPr>
        <w:t>OFERTA</w:t>
      </w:r>
      <w:r w:rsidR="00823407" w:rsidRPr="00707095">
        <w:rPr>
          <w:rFonts w:ascii="Calibri" w:eastAsia="Arial" w:hAnsi="Calibri" w:cs="Calibri"/>
          <w:bCs/>
        </w:rPr>
        <w:t xml:space="preserve"> </w:t>
      </w:r>
      <w:r w:rsidRPr="00707095">
        <w:rPr>
          <w:rFonts w:ascii="Calibri" w:eastAsia="Arial" w:hAnsi="Calibri" w:cs="Calibri"/>
          <w:bCs/>
        </w:rPr>
        <w:t>REALIZACJI ZADANIA PUBLICZNEGO</w:t>
      </w:r>
      <w:r w:rsidR="00AF2B25" w:rsidRPr="00707095">
        <w:rPr>
          <w:rFonts w:ascii="Calibri" w:eastAsia="Arial" w:hAnsi="Calibri" w:cs="Calibri"/>
          <w:bCs/>
        </w:rPr>
        <w:t>*</w:t>
      </w:r>
      <w:r w:rsidR="00C81752" w:rsidRPr="00707095">
        <w:rPr>
          <w:rFonts w:ascii="Calibri" w:eastAsia="Arial" w:hAnsi="Calibri" w:cs="Calibri"/>
          <w:bCs/>
        </w:rPr>
        <w:t xml:space="preserve"> </w:t>
      </w:r>
      <w:r w:rsidR="00FC48F2" w:rsidRPr="00707095">
        <w:rPr>
          <w:rFonts w:ascii="Calibri" w:eastAsia="Arial" w:hAnsi="Calibri" w:cs="Calibri"/>
          <w:bCs/>
        </w:rPr>
        <w:t>/</w:t>
      </w:r>
      <w:r w:rsidR="00C81752" w:rsidRPr="00707095">
        <w:rPr>
          <w:rFonts w:ascii="Calibri" w:eastAsia="Arial" w:hAnsi="Calibri" w:cs="Calibri"/>
          <w:bCs/>
        </w:rPr>
        <w:t xml:space="preserve"> </w:t>
      </w:r>
    </w:p>
    <w:p w14:paraId="71F4CABB" w14:textId="77777777" w:rsidR="00823407" w:rsidRPr="00707095" w:rsidRDefault="00FC48F2" w:rsidP="00481DD3">
      <w:pPr>
        <w:jc w:val="center"/>
        <w:rPr>
          <w:rFonts w:ascii="Calibri" w:eastAsia="Arial" w:hAnsi="Calibri" w:cs="Calibri"/>
          <w:bCs/>
        </w:rPr>
      </w:pPr>
      <w:r w:rsidRPr="00707095">
        <w:rPr>
          <w:rFonts w:ascii="Calibri" w:eastAsia="Arial" w:hAnsi="Calibri" w:cs="Calibri"/>
          <w:bCs/>
        </w:rPr>
        <w:t>OFERTA WSPÓLNA REALIZACJI ZADANIA PUBLICZNEGO</w:t>
      </w:r>
      <w:r w:rsidR="00AF2B25" w:rsidRPr="00707095">
        <w:rPr>
          <w:rFonts w:ascii="Calibri" w:eastAsia="Arial" w:hAnsi="Calibri" w:cs="Calibri"/>
          <w:bCs/>
        </w:rPr>
        <w:t>*</w:t>
      </w:r>
      <w:r w:rsidR="00563000" w:rsidRPr="00707095">
        <w:rPr>
          <w:rFonts w:ascii="Calibri" w:eastAsia="Arial" w:hAnsi="Calibri" w:cs="Calibri"/>
          <w:bCs/>
        </w:rPr>
        <w:t>,</w:t>
      </w:r>
      <w:r w:rsidRPr="00707095">
        <w:rPr>
          <w:rFonts w:ascii="Calibri" w:eastAsia="Arial" w:hAnsi="Calibri" w:cs="Calibri"/>
          <w:bCs/>
        </w:rPr>
        <w:t xml:space="preserve"> </w:t>
      </w:r>
    </w:p>
    <w:p w14:paraId="57125E05" w14:textId="77777777" w:rsidR="00C51E89" w:rsidRDefault="00023981" w:rsidP="00C51E89">
      <w:pPr>
        <w:autoSpaceDE w:val="0"/>
        <w:autoSpaceDN w:val="0"/>
        <w:adjustRightInd w:val="0"/>
        <w:spacing w:line="276" w:lineRule="auto"/>
        <w:jc w:val="center"/>
        <w:rPr>
          <w:snapToGrid w:val="0"/>
          <w:color w:val="auto"/>
        </w:rPr>
      </w:pPr>
      <w:r w:rsidRPr="00707095">
        <w:rPr>
          <w:rFonts w:ascii="Calibri" w:eastAsia="Arial" w:hAnsi="Calibri" w:cs="Calibri"/>
          <w:bCs/>
        </w:rPr>
        <w:t>O KTÓREJ</w:t>
      </w:r>
      <w:r w:rsidR="00862C23" w:rsidRPr="00707095">
        <w:rPr>
          <w:rFonts w:ascii="Calibri" w:eastAsia="Arial" w:hAnsi="Calibri" w:cs="Calibri"/>
          <w:bCs/>
        </w:rPr>
        <w:t xml:space="preserve"> MOWA</w:t>
      </w:r>
      <w:r w:rsidR="00C00B17" w:rsidRPr="00707095">
        <w:rPr>
          <w:rFonts w:ascii="Calibri" w:eastAsia="Arial" w:hAnsi="Calibri" w:cs="Calibri"/>
          <w:bCs/>
        </w:rPr>
        <w:t xml:space="preserve"> W </w:t>
      </w:r>
      <w:r w:rsidRPr="00707095">
        <w:rPr>
          <w:rFonts w:ascii="Calibri" w:eastAsia="Arial" w:hAnsi="Calibri" w:cs="Calibri"/>
          <w:bCs/>
        </w:rPr>
        <w:t>ART. 14 UST. 1* /</w:t>
      </w:r>
      <w:r w:rsidR="00862C23" w:rsidRPr="00707095">
        <w:rPr>
          <w:rFonts w:ascii="Calibri" w:eastAsia="Arial" w:hAnsi="Calibri" w:cs="Calibri"/>
          <w:bCs/>
        </w:rPr>
        <w:t xml:space="preserve"> 2</w:t>
      </w:r>
      <w:r w:rsidRPr="00707095">
        <w:rPr>
          <w:rFonts w:ascii="Calibri" w:eastAsia="Arial" w:hAnsi="Calibri" w:cs="Calibri"/>
          <w:bCs/>
        </w:rPr>
        <w:t>*</w:t>
      </w:r>
      <w:r w:rsidR="00862C23" w:rsidRPr="00707095">
        <w:rPr>
          <w:rFonts w:ascii="Calibri" w:eastAsia="Arial" w:hAnsi="Calibri" w:cs="Calibri"/>
          <w:bCs/>
        </w:rPr>
        <w:t xml:space="preserve"> USTAWY</w:t>
      </w:r>
      <w:r w:rsidR="00862C23" w:rsidRPr="00707095">
        <w:rPr>
          <w:rFonts w:ascii="Calibri" w:eastAsia="Arial" w:hAnsi="Calibri" w:cs="Calibri"/>
        </w:rPr>
        <w:t xml:space="preserve"> </w:t>
      </w:r>
      <w:r w:rsidR="00862C23" w:rsidRPr="00707095">
        <w:rPr>
          <w:rFonts w:ascii="Calibri" w:eastAsia="Arial" w:hAnsi="Calibri" w:cs="Calibri"/>
          <w:bCs/>
        </w:rPr>
        <w:t xml:space="preserve">Z DNIA 24 KWIETNIA 2003 R. </w:t>
      </w:r>
      <w:r w:rsidR="000736C4" w:rsidRPr="00707095">
        <w:rPr>
          <w:rFonts w:ascii="Calibri" w:eastAsia="Arial" w:hAnsi="Calibri" w:cs="Calibri"/>
          <w:bCs/>
        </w:rPr>
        <w:br/>
      </w:r>
      <w:r w:rsidR="00862C23" w:rsidRPr="00707095">
        <w:rPr>
          <w:rFonts w:ascii="Calibri" w:eastAsia="Arial" w:hAnsi="Calibri" w:cs="Calibri"/>
          <w:bCs/>
        </w:rPr>
        <w:t>O DZIAŁALNOŚCI POŻYTKU PUBLICZNEGO I O WOLONTARIACIE</w:t>
      </w:r>
      <w:r w:rsidR="00317A53" w:rsidRPr="00707095">
        <w:rPr>
          <w:rFonts w:ascii="Calibri" w:eastAsia="Arial" w:hAnsi="Calibri" w:cs="Calibri"/>
          <w:bCs/>
        </w:rPr>
        <w:t xml:space="preserve"> </w:t>
      </w:r>
      <w:r w:rsidR="000736C4" w:rsidRPr="00707095">
        <w:rPr>
          <w:rFonts w:ascii="Calibri" w:eastAsia="Arial" w:hAnsi="Calibri" w:cs="Calibri"/>
          <w:bCs/>
        </w:rPr>
        <w:br/>
      </w:r>
      <w:r w:rsidR="00C51E89" w:rsidRPr="00C51E89">
        <w:rPr>
          <w:rFonts w:asciiTheme="minorHAnsi" w:eastAsia="Arial" w:hAnsiTheme="minorHAnsi"/>
          <w:bCs/>
        </w:rPr>
        <w:t>(DZ. U. Z 2019 R. POZ. 688)</w:t>
      </w:r>
    </w:p>
    <w:p w14:paraId="76ADC9D8" w14:textId="77777777" w:rsidR="00481DD3" w:rsidRPr="00707095" w:rsidRDefault="00481DD3" w:rsidP="00823407">
      <w:pPr>
        <w:jc w:val="center"/>
        <w:rPr>
          <w:rFonts w:ascii="Calibri" w:eastAsia="Arial" w:hAnsi="Calibri" w:cs="Calibri"/>
          <w:bCs/>
        </w:rPr>
      </w:pPr>
    </w:p>
    <w:p w14:paraId="0425501E" w14:textId="77777777" w:rsidR="004D1CD8" w:rsidRPr="00707095" w:rsidRDefault="004D1CD8" w:rsidP="00823407">
      <w:pPr>
        <w:jc w:val="center"/>
        <w:rPr>
          <w:rFonts w:ascii="Calibri" w:eastAsia="Arial" w:hAnsi="Calibri" w:cs="Calibri"/>
          <w:bCs/>
        </w:rPr>
      </w:pPr>
    </w:p>
    <w:p w14:paraId="267F5110" w14:textId="77777777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7D559532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57499CD1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3E11EF4B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5115E344" w14:textId="77777777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4FBC8B6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F3DF21A" w14:textId="77777777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D7B94" w14:textId="77777777" w:rsidR="004D1CD8" w:rsidRPr="00707095" w:rsidRDefault="004D1CD8" w:rsidP="004D1CD8">
      <w:pPr>
        <w:jc w:val="center"/>
        <w:rPr>
          <w:rFonts w:ascii="Calibri" w:eastAsia="Arial" w:hAnsi="Calibri" w:cs="Calibri"/>
          <w:bCs/>
        </w:rPr>
      </w:pPr>
    </w:p>
    <w:p w14:paraId="26FAB615" w14:textId="77777777" w:rsidR="007214D5" w:rsidRPr="00707095" w:rsidRDefault="007214D5" w:rsidP="004D1CD8">
      <w:pPr>
        <w:jc w:val="center"/>
        <w:rPr>
          <w:rFonts w:ascii="Calibri" w:eastAsia="Arial" w:hAnsi="Calibri" w:cs="Calibri"/>
          <w:bCs/>
        </w:rPr>
      </w:pPr>
    </w:p>
    <w:p w14:paraId="7B280AE2" w14:textId="77777777" w:rsidR="007B60CF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14:paraId="4A367657" w14:textId="77777777" w:rsidR="007B60CF" w:rsidRPr="00707095" w:rsidRDefault="007B60CF" w:rsidP="007B60CF">
      <w:pPr>
        <w:jc w:val="both"/>
        <w:rPr>
          <w:rFonts w:ascii="Calibri" w:eastAsia="Arial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A3B2CB5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2666B35C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1. Organ administracji publicznej,</w:t>
            </w:r>
          </w:p>
          <w:p w14:paraId="4CFB9C66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 xml:space="preserve">    </w:t>
            </w: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do którego jest adresowana oferta</w:t>
            </w:r>
            <w:r w:rsidRPr="00707095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6BABD5EF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5E056F57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0B2EF167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2. Rodzaj zadania publicznego</w:t>
            </w:r>
            <w:r w:rsidRPr="00707095">
              <w:rPr>
                <w:rStyle w:val="Odwoanieprzypisudolnego"/>
                <w:rFonts w:ascii="Calibri" w:eastAsia="Arial" w:hAnsi="Calibri" w:cs="Calibri"/>
                <w:sz w:val="20"/>
                <w:szCs w:val="20"/>
              </w:rPr>
              <w:footnoteReference w:id="1"/>
            </w:r>
            <w:r w:rsidRPr="00707095">
              <w:rPr>
                <w:rFonts w:ascii="Calibri" w:eastAsia="Arial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22EFA123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14:paraId="118D3C38" w14:textId="77777777" w:rsidR="007B60CF" w:rsidRPr="00707095" w:rsidRDefault="007B60CF" w:rsidP="007B60CF">
      <w:pPr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724BDB20" w14:textId="77777777" w:rsidR="007B60CF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II. Dane oferenta(-</w:t>
      </w:r>
      <w:proofErr w:type="spellStart"/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tów</w:t>
      </w:r>
      <w:proofErr w:type="spellEnd"/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 xml:space="preserve">) </w:t>
      </w:r>
    </w:p>
    <w:p w14:paraId="63224FF6" w14:textId="77777777" w:rsidR="007B60CF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7B2C26EB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6627B97" w14:textId="77777777" w:rsidR="007B60CF" w:rsidRPr="00707095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1. Nazwa oferenta(-</w:t>
            </w:r>
            <w:proofErr w:type="spellStart"/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tów</w:t>
            </w:r>
            <w:proofErr w:type="spellEnd"/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), forma prawna, numer w Krajowym Rejestrze Sądowym lub innej ewidencji, adres siedziby, strona www, adres do korespondencji, adres e-mail, numer telefonu</w:t>
            </w:r>
          </w:p>
        </w:tc>
      </w:tr>
      <w:tr w:rsidR="007B60CF" w:rsidRPr="00D97AAD" w14:paraId="4DD635A6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7DE081E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4BEA65C0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7A4E6471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2C704042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695DEB88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  <w:p w14:paraId="5321AC27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0A44F310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DD50735" w14:textId="77777777" w:rsidR="007B60CF" w:rsidRPr="00707095" w:rsidRDefault="004510DA" w:rsidP="007B60CF">
            <w:pPr>
              <w:ind w:left="176" w:hanging="176"/>
              <w:rPr>
                <w:rFonts w:ascii="Calibri" w:eastAsia="Arial" w:hAnsi="Calibri" w:cs="Calibri"/>
                <w:i/>
                <w:sz w:val="18"/>
                <w:szCs w:val="18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2</w:t>
            </w:r>
            <w:r w:rsidR="007B60CF"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. Dane osoby upoważnionej do składania wyjaśnień dotyczących oferty</w:t>
            </w:r>
            <w:r w:rsidR="007B60CF" w:rsidRPr="00707095">
              <w:rPr>
                <w:rFonts w:ascii="Calibri" w:eastAsia="Arial" w:hAnsi="Calibri" w:cs="Calibr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6082574A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035BA653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6E087BF7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5688AD50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546DB632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0FF377BB" w14:textId="77777777" w:rsidR="007B60CF" w:rsidRPr="00707095" w:rsidRDefault="007B60CF" w:rsidP="007B60CF">
            <w:pPr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122D7426" w14:textId="77777777" w:rsidR="00881C12" w:rsidRPr="00707095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74CD8648" w14:textId="77777777" w:rsidR="00881C12" w:rsidRPr="00707095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III. Opis zadania</w:t>
      </w:r>
    </w:p>
    <w:p w14:paraId="0BA56601" w14:textId="77777777" w:rsidR="00984FF1" w:rsidRPr="00707095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0EC8878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6346F2ED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33E261A3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32F46705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E0318CF" w14:textId="77777777" w:rsidR="007B60CF" w:rsidRPr="00707095" w:rsidRDefault="007B60CF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>2.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17DB98D7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E832933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68D07319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 xml:space="preserve">Data </w:t>
            </w:r>
          </w:p>
          <w:p w14:paraId="1FDC83AA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69B3D4B7" w14:textId="77777777" w:rsidR="007B60CF" w:rsidRPr="00707095" w:rsidRDefault="007B60CF" w:rsidP="007B60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60CF" w:rsidRPr="00D97AAD" w14:paraId="3B07DD62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EBED" w14:textId="77777777" w:rsidR="007B60CF" w:rsidRPr="00707095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lastRenderedPageBreak/>
              <w:t xml:space="preserve">3. Syntetyczny opis zadania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(należy wskazać i opisać: </w:t>
            </w:r>
            <w:r w:rsidR="00A318A8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miejsce realizacji zadania,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działaniami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09E3DCD4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4BCDD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18E2FF9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6D31417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AB66569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25D49AF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FE07E90" w14:textId="77777777" w:rsidR="00E07C9D" w:rsidRPr="00707095" w:rsidRDefault="00E07C9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26438CC" w14:textId="77777777" w:rsidR="007B60CF" w:rsidRPr="00707095" w:rsidRDefault="007B60CF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60CF" w:rsidRPr="00D97AAD" w14:paraId="133D548F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6818" w14:textId="77777777" w:rsidR="007B60CF" w:rsidRPr="00707095" w:rsidRDefault="00B30C3E" w:rsidP="007B60C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 </w:t>
            </w:r>
            <w:r w:rsidR="007B60CF" w:rsidRPr="00707095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4. Plan i harmonogram działań na rok ………………. </w:t>
            </w:r>
          </w:p>
          <w:p w14:paraId="35F5013D" w14:textId="77777777" w:rsidR="007B60CF" w:rsidRPr="00707095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sz w:val="22"/>
                <w:szCs w:val="22"/>
              </w:rPr>
            </w:pP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(n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oraz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określ</w:t>
            </w:r>
            <w:r w:rsidR="00B158D6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ić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ich uczestników</w:t>
            </w:r>
            <w:r w:rsidR="00B158D6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i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 miejsce</w:t>
            </w:r>
            <w:r w:rsidR="007B60CF" w:rsidRPr="0070709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 xml:space="preserve">ich </w:t>
            </w:r>
            <w:r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realizacji</w:t>
            </w:r>
            <w:r w:rsidR="007B60CF" w:rsidRPr="00707095">
              <w:rPr>
                <w:rFonts w:ascii="Calibri" w:eastAsia="Arial" w:hAnsi="Calibr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25C98D0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32E1ABCC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6886D48" w14:textId="77777777" w:rsidR="00416F88" w:rsidRPr="00707095" w:rsidRDefault="00416F88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AD5112A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2B003FF7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3A2BA0D" w14:textId="77777777" w:rsidR="00416F88" w:rsidRPr="00707095" w:rsidRDefault="00416F88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07095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54C85DF6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07095">
              <w:rPr>
                <w:rStyle w:val="Odwoanieprzypisudolnego"/>
                <w:rFonts w:ascii="Calibri" w:hAnsi="Calibri" w:cs="Calibri"/>
                <w:color w:val="auto"/>
                <w:sz w:val="20"/>
                <w:szCs w:val="22"/>
              </w:rPr>
              <w:footnoteReference w:id="2"/>
            </w:r>
            <w:r w:rsidRPr="00707095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D008E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033CCD0" w14:textId="77777777" w:rsidR="00416F88" w:rsidRPr="00707095" w:rsidRDefault="00416F88" w:rsidP="003B048B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4512CB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AEEB74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12FB2912" w14:textId="77777777" w:rsidR="00416F88" w:rsidRPr="00707095" w:rsidRDefault="006C4CF7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07095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4863431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10F7D6" w14:textId="77777777" w:rsidR="00416F88" w:rsidRPr="00707095" w:rsidRDefault="00416F88" w:rsidP="00416F88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CF81850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796B9D2F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3079FBDA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BFA3B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1CF7EB2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E0460C6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39017B9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EE82C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1B0379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11F3C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601F990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4C994E6" w14:textId="77777777" w:rsidR="00416F88" w:rsidRPr="00707095" w:rsidRDefault="00416F88" w:rsidP="007B60CF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FB3F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DF06280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FF8E54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0437CE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DCD74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7F59DF4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73EA318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14:paraId="7903ABBA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000E0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588E400E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43C3924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75691508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58D6E1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38630E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603D10D0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BAD7CD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7E059BB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44B9623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FAE51A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233E499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D5865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909440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941565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7F57614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8343F2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68B76E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751CA22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C445A8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B1068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55958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120282F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63C6BFC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988F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9748303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75D2D47E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342ECDC6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2990345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1F157B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87D7FF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76009D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48E397C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5672835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7E3100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2AAC3C" w14:textId="77777777" w:rsidR="00416F88" w:rsidRPr="00707095" w:rsidRDefault="00416F88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E4E78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50ED0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60465" w14:textId="77777777" w:rsidR="00416F88" w:rsidRPr="00707095" w:rsidRDefault="00416F88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22FF195F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E431F62" w14:textId="77777777" w:rsidR="00E07C9D" w:rsidRPr="00707095" w:rsidRDefault="00E07C9D" w:rsidP="00E07C9D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5017EE3C" w14:textId="77777777" w:rsidR="00E07C9D" w:rsidRPr="00707095" w:rsidRDefault="00C558C9" w:rsidP="00E07C9D">
            <w:pPr>
              <w:ind w:right="567"/>
              <w:rPr>
                <w:rFonts w:ascii="Calibri" w:hAnsi="Calibri" w:cs="Calibri"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(</w:t>
            </w:r>
            <w:r w:rsidR="00033D1F" w:rsidRPr="00707095">
              <w:rPr>
                <w:rFonts w:ascii="Calibri" w:hAnsi="Calibri" w:cs="Calibri"/>
                <w:sz w:val="20"/>
              </w:rPr>
              <w:t>n</w:t>
            </w:r>
            <w:r w:rsidR="00E07C9D" w:rsidRPr="00707095">
              <w:rPr>
                <w:rFonts w:ascii="Calibri" w:hAnsi="Calibri" w:cs="Calibri"/>
                <w:sz w:val="20"/>
              </w:rPr>
              <w:t>ależy opisać:</w:t>
            </w:r>
          </w:p>
          <w:p w14:paraId="411B4266" w14:textId="77777777" w:rsidR="00E07C9D" w:rsidRPr="00707095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co będzie bezpośrednim efektem (materialne „produkty” lub „usługi” zrealizowane na rzecz uczestn</w:t>
            </w:r>
            <w:r w:rsidR="00211EB8" w:rsidRPr="00707095">
              <w:rPr>
                <w:rFonts w:ascii="Calibri" w:hAnsi="Calibri" w:cs="Calibri"/>
                <w:sz w:val="20"/>
              </w:rPr>
              <w:t>ików zadania) realizacji oferty?</w:t>
            </w:r>
          </w:p>
          <w:p w14:paraId="4DCF0B49" w14:textId="77777777" w:rsidR="00E07C9D" w:rsidRPr="00707095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t>jaka zmiana społeczna zostanie osiągnięta poprzez realizację zadania?</w:t>
            </w:r>
          </w:p>
          <w:p w14:paraId="1AF0CD42" w14:textId="77777777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707095">
              <w:rPr>
                <w:rFonts w:ascii="Calibri" w:hAnsi="Calibri" w:cs="Calibr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 w:rsidRPr="00707095">
              <w:rPr>
                <w:rFonts w:ascii="Calibri" w:hAnsi="Calibri" w:cs="Calibri"/>
                <w:iCs/>
                <w:sz w:val="20"/>
              </w:rPr>
              <w:t>)</w:t>
            </w:r>
          </w:p>
        </w:tc>
      </w:tr>
      <w:tr w:rsidR="00E07C9D" w:rsidRPr="00D97AAD" w14:paraId="6C2D5812" w14:textId="77777777" w:rsidTr="00707095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/>
          </w:tcPr>
          <w:p w14:paraId="2F7D146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6C8554F0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521875FF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0F738664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5DF75A22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75499FD8" w14:textId="77777777" w:rsidR="003A2508" w:rsidRPr="00707095" w:rsidRDefault="003A2508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248604FA" w14:textId="77777777" w:rsidR="003A2508" w:rsidRPr="00707095" w:rsidRDefault="003A2508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4479A6B0" w14:textId="77777777" w:rsidR="003A2508" w:rsidRPr="00707095" w:rsidRDefault="003A2508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09FC8CC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38B2464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14:paraId="2A3FC9CC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52E14F1E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229896E3" w14:textId="77777777" w:rsidR="00E07C9D" w:rsidRPr="00707095" w:rsidRDefault="007D4E1C" w:rsidP="00476715">
            <w:pPr>
              <w:rPr>
                <w:rFonts w:ascii="Calibri" w:hAnsi="Calibri" w:cs="Calibri"/>
                <w:color w:val="auto"/>
                <w:sz w:val="22"/>
                <w:szCs w:val="22"/>
                <w:vertAlign w:val="superscript"/>
              </w:rPr>
            </w:pPr>
            <w:r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lastRenderedPageBreak/>
              <w:t xml:space="preserve">6. </w:t>
            </w:r>
            <w:r w:rsidR="00E07C9D"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707095">
              <w:rPr>
                <w:rStyle w:val="Odwoanieprzypisudolnego"/>
                <w:rFonts w:ascii="Calibri" w:eastAsia="Arial" w:hAnsi="Calibri" w:cs="Calibri"/>
                <w:bCs/>
                <w:sz w:val="20"/>
                <w:szCs w:val="20"/>
              </w:rPr>
              <w:footnoteReference w:id="3"/>
            </w:r>
            <w:r w:rsidR="00E07C9D" w:rsidRPr="00707095">
              <w:rPr>
                <w:rFonts w:ascii="Calibri" w:eastAsia="Arial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FFB6F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28A504C5" w14:textId="77777777" w:rsidR="00E07C9D" w:rsidRPr="00707095" w:rsidRDefault="00E07C9D" w:rsidP="00476715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5DB4CF5C" w14:textId="77777777" w:rsidR="00E07C9D" w:rsidRPr="00707095" w:rsidRDefault="00E07C9D" w:rsidP="00476715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7C83D56F" w14:textId="77777777" w:rsidR="00E07C9D" w:rsidRPr="00707095" w:rsidRDefault="00E07C9D" w:rsidP="00476715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 w:rsidR="00E07C9D" w:rsidRPr="00D97AAD" w14:paraId="2B1942A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C7DB1C1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D19308C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2A68593B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033F545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6454FA75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0D272CD0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031EFB54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69C8641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4DD7430E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56345FF4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3251F4C0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2462230A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EEF0D8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139A5AA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239547E9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0F47DCD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E8AF83E" w14:textId="77777777" w:rsidR="00E07C9D" w:rsidRPr="00707095" w:rsidRDefault="00E07C9D" w:rsidP="00476715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63E6F92B" w14:textId="77777777" w:rsidR="00E07C9D" w:rsidRPr="00707095" w:rsidRDefault="00E07C9D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2EF1CBDA" w14:textId="77777777" w:rsidR="00E07C9D" w:rsidRPr="00707095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IV.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2C3FC7" w:rsidRPr="00707095">
        <w:rPr>
          <w:rFonts w:ascii="Calibri" w:hAnsi="Calibri" w:cs="Verdana"/>
          <w:b/>
          <w:bCs/>
          <w:color w:val="auto"/>
          <w:sz w:val="22"/>
          <w:szCs w:val="22"/>
        </w:rPr>
        <w:t>Charakterystyka o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ferenta</w:t>
      </w:r>
    </w:p>
    <w:p w14:paraId="0D262CE3" w14:textId="77777777" w:rsidR="00E07C9D" w:rsidRPr="00707095" w:rsidRDefault="00E07C9D" w:rsidP="00E07C9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3DD3CCBA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A6E8" w14:textId="77777777" w:rsidR="00E07C9D" w:rsidRPr="00707095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</w:rPr>
            </w:pPr>
            <w:r w:rsidRPr="0070709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1. Informacja o </w:t>
            </w:r>
            <w:r w:rsidR="005F1E86" w:rsidRPr="00707095">
              <w:rPr>
                <w:rFonts w:ascii="Calibri" w:hAnsi="Calibri" w:cs="Calibr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012703DA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1C920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F6D8407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76ECB3F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07818E7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A600C05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1B9D4D6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C9D" w:rsidRPr="00D97AAD" w14:paraId="2ADAFD3A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85DB" w14:textId="77777777" w:rsidR="00E07C9D" w:rsidRPr="00707095" w:rsidRDefault="00E07C9D" w:rsidP="00476715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707095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2. Zasoby</w:t>
            </w:r>
            <w:r w:rsidR="002C3FC7" w:rsidRPr="00707095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707095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43DDA18F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50C5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4F45FF9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E129519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9EE980E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14C1EDC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048CC97" w14:textId="77777777" w:rsidR="00E07C9D" w:rsidRPr="00707095" w:rsidRDefault="00E07C9D" w:rsidP="0047671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88BC996" w14:textId="77777777" w:rsidR="00E60F01" w:rsidRPr="00707095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15C142C8" w14:textId="77777777" w:rsidR="00E60F01" w:rsidRPr="00707095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14:paraId="322BAA7B" w14:textId="77777777" w:rsidR="00E07C9D" w:rsidRPr="00707095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V.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0C29F1" w:rsidRPr="00707095">
        <w:rPr>
          <w:rFonts w:ascii="Calibri" w:hAnsi="Calibr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 w:rsidRPr="00707095">
        <w:rPr>
          <w:rFonts w:ascii="Calibri" w:hAnsi="Calibri" w:cs="Verdana"/>
          <w:b/>
          <w:bCs/>
          <w:color w:val="auto"/>
          <w:sz w:val="22"/>
          <w:szCs w:val="22"/>
        </w:rPr>
        <w:t>publicznego</w:t>
      </w:r>
    </w:p>
    <w:p w14:paraId="5037F086" w14:textId="77777777" w:rsidR="00676B6B" w:rsidRPr="00707095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577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2B7F69DC" w14:textId="77777777" w:rsidTr="00707095">
        <w:tc>
          <w:tcPr>
            <w:tcW w:w="5000" w:type="pct"/>
            <w:gridSpan w:val="9"/>
            <w:shd w:val="clear" w:color="auto" w:fill="DDD9C3"/>
            <w:vAlign w:val="center"/>
          </w:tcPr>
          <w:p w14:paraId="0D13153B" w14:textId="77777777" w:rsidR="005C3B47" w:rsidRPr="00707095" w:rsidRDefault="005C3B47" w:rsidP="00707095">
            <w:pPr>
              <w:ind w:right="567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V.A Zestawienie kosztów realizacji zadania</w:t>
            </w:r>
          </w:p>
          <w:p w14:paraId="30223607" w14:textId="77777777" w:rsidR="005C3B47" w:rsidRPr="00707095" w:rsidRDefault="00C558C9" w:rsidP="00707095">
            <w:pPr>
              <w:jc w:val="both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 w:cs="Calibri"/>
                <w:sz w:val="20"/>
              </w:rPr>
              <w:lastRenderedPageBreak/>
              <w:t>(w</w:t>
            </w:r>
            <w:r w:rsidR="005C3B47" w:rsidRPr="00707095">
              <w:rPr>
                <w:rFonts w:ascii="Calibri" w:hAnsi="Calibri" w:cs="Calibr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 w:rsidRPr="00707095">
              <w:rPr>
                <w:rFonts w:ascii="Calibri" w:hAnsi="Calibri" w:cs="Calibri"/>
                <w:sz w:val="20"/>
              </w:rPr>
              <w:br/>
              <w:t>w sekcji V-B</w:t>
            </w:r>
            <w:r w:rsidRPr="00707095">
              <w:rPr>
                <w:rFonts w:ascii="Calibri" w:hAnsi="Calibri" w:cs="Calibri"/>
                <w:sz w:val="20"/>
              </w:rPr>
              <w:t>)</w:t>
            </w:r>
          </w:p>
        </w:tc>
      </w:tr>
      <w:tr w:rsidR="003A2508" w:rsidRPr="003A2508" w14:paraId="5E623F99" w14:textId="77777777" w:rsidTr="00707095">
        <w:tc>
          <w:tcPr>
            <w:tcW w:w="484" w:type="pct"/>
            <w:vMerge w:val="restart"/>
            <w:shd w:val="clear" w:color="auto" w:fill="DDD9C3"/>
            <w:vAlign w:val="center"/>
          </w:tcPr>
          <w:p w14:paraId="520CE30E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lastRenderedPageBreak/>
              <w:t>Lp.</w:t>
            </w:r>
          </w:p>
        </w:tc>
        <w:tc>
          <w:tcPr>
            <w:tcW w:w="630" w:type="pct"/>
            <w:vMerge w:val="restart"/>
            <w:shd w:val="clear" w:color="auto" w:fill="DDD9C3"/>
            <w:vAlign w:val="center"/>
          </w:tcPr>
          <w:p w14:paraId="536F6A86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/>
            <w:vAlign w:val="center"/>
          </w:tcPr>
          <w:p w14:paraId="745679BB" w14:textId="77777777" w:rsidR="006160C1" w:rsidRPr="00707095" w:rsidRDefault="005C3B47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Rodzaj</w:t>
            </w:r>
          </w:p>
          <w:p w14:paraId="34890015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/>
            <w:vAlign w:val="center"/>
          </w:tcPr>
          <w:p w14:paraId="06D4F6EE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Koszt jedn</w:t>
            </w:r>
            <w:r w:rsidR="004D1EA3" w:rsidRPr="00707095">
              <w:rPr>
                <w:rFonts w:ascii="Calibri" w:hAnsi="Calibri"/>
                <w:b/>
                <w:sz w:val="20"/>
              </w:rPr>
              <w:t>ost</w:t>
            </w:r>
            <w:r w:rsidR="00051ED5" w:rsidRPr="00707095">
              <w:rPr>
                <w:rFonts w:ascii="Calibri" w:hAnsi="Calibri"/>
                <w:b/>
                <w:sz w:val="20"/>
              </w:rPr>
              <w:t>k</w:t>
            </w:r>
            <w:r w:rsidR="004D1EA3" w:rsidRPr="00707095">
              <w:rPr>
                <w:rFonts w:ascii="Calibri" w:hAnsi="Calibri"/>
                <w:b/>
                <w:sz w:val="20"/>
              </w:rPr>
              <w:t>owy</w:t>
            </w:r>
            <w:r w:rsidR="005C3B47" w:rsidRPr="00707095">
              <w:rPr>
                <w:rFonts w:ascii="Calibri" w:hAnsi="Calibri"/>
                <w:b/>
                <w:sz w:val="20"/>
              </w:rPr>
              <w:t xml:space="preserve"> </w:t>
            </w:r>
          </w:p>
          <w:p w14:paraId="3311BF03" w14:textId="77777777" w:rsidR="006160C1" w:rsidRPr="00707095" w:rsidRDefault="005C3B47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[</w:t>
            </w:r>
            <w:r w:rsidR="006160C1" w:rsidRPr="00707095">
              <w:rPr>
                <w:rFonts w:ascii="Calibri" w:hAnsi="Calibri"/>
                <w:b/>
                <w:sz w:val="20"/>
              </w:rPr>
              <w:t>PLN</w:t>
            </w:r>
            <w:r w:rsidRPr="00707095">
              <w:rPr>
                <w:rFonts w:ascii="Calibri" w:hAnsi="Calibr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/>
            <w:vAlign w:val="center"/>
          </w:tcPr>
          <w:p w14:paraId="4AD9928F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/>
            <w:vAlign w:val="center"/>
          </w:tcPr>
          <w:p w14:paraId="17D841D5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Wartość </w:t>
            </w:r>
            <w:r w:rsidR="00A115CD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PLN</w:t>
            </w:r>
            <w:r w:rsidR="00A115CD" w:rsidRPr="00707095">
              <w:rPr>
                <w:rFonts w:ascii="Calibri" w:hAnsi="Calibri"/>
                <w:b/>
                <w:sz w:val="20"/>
              </w:rPr>
              <w:t>]</w:t>
            </w:r>
          </w:p>
        </w:tc>
      </w:tr>
      <w:tr w:rsidR="003A2508" w:rsidRPr="003A2508" w14:paraId="643436C8" w14:textId="77777777" w:rsidTr="00707095">
        <w:tc>
          <w:tcPr>
            <w:tcW w:w="484" w:type="pct"/>
            <w:vMerge/>
            <w:shd w:val="clear" w:color="auto" w:fill="DDD9C3"/>
            <w:vAlign w:val="center"/>
          </w:tcPr>
          <w:p w14:paraId="7A2ECBC3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/>
            <w:vAlign w:val="center"/>
          </w:tcPr>
          <w:p w14:paraId="704BE95B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/>
            <w:vAlign w:val="center"/>
          </w:tcPr>
          <w:p w14:paraId="2B442918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/>
            <w:vAlign w:val="center"/>
          </w:tcPr>
          <w:p w14:paraId="70E939E2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/>
            <w:vAlign w:val="center"/>
          </w:tcPr>
          <w:p w14:paraId="3E5E8DD6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/>
            <w:vAlign w:val="center"/>
          </w:tcPr>
          <w:p w14:paraId="4C741299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/>
            <w:vAlign w:val="center"/>
          </w:tcPr>
          <w:p w14:paraId="1BFA58D7" w14:textId="77777777" w:rsidR="006160C1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Rok </w:t>
            </w:r>
            <w:r w:rsidR="006160C1" w:rsidRPr="00707095">
              <w:rPr>
                <w:rFonts w:ascii="Calibri" w:hAnsi="Calibr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/>
            <w:vAlign w:val="center"/>
          </w:tcPr>
          <w:p w14:paraId="6E2F011A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/>
            <w:vAlign w:val="center"/>
          </w:tcPr>
          <w:p w14:paraId="1C4A29D9" w14:textId="77777777" w:rsidR="006160C1" w:rsidRPr="00707095" w:rsidRDefault="006160C1" w:rsidP="00707095">
            <w:pPr>
              <w:jc w:val="center"/>
              <w:rPr>
                <w:rFonts w:ascii="Calibri" w:hAnsi="Calibri"/>
                <w:b/>
                <w:sz w:val="20"/>
                <w:vertAlign w:val="superscript"/>
              </w:rPr>
            </w:pPr>
            <w:r w:rsidRPr="00707095">
              <w:rPr>
                <w:rFonts w:ascii="Calibri" w:hAnsi="Calibri"/>
                <w:b/>
                <w:sz w:val="20"/>
              </w:rPr>
              <w:t>Rok 3</w:t>
            </w:r>
            <w:r w:rsidR="00DC6B51" w:rsidRPr="00707095">
              <w:rPr>
                <w:rStyle w:val="Odwoanieprzypisudolnego"/>
                <w:rFonts w:ascii="Calibri" w:hAnsi="Calibri"/>
                <w:b/>
                <w:sz w:val="20"/>
              </w:rPr>
              <w:footnoteReference w:id="4"/>
            </w:r>
            <w:r w:rsidR="00F60A53" w:rsidRPr="00707095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F8F0B16" w14:textId="77777777" w:rsidTr="00707095">
        <w:tc>
          <w:tcPr>
            <w:tcW w:w="484" w:type="pct"/>
            <w:shd w:val="clear" w:color="auto" w:fill="DDD9C3"/>
          </w:tcPr>
          <w:p w14:paraId="42268567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/>
          </w:tcPr>
          <w:p w14:paraId="5AD885BA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7A423B9D" w14:textId="77777777" w:rsidTr="00707095">
        <w:tc>
          <w:tcPr>
            <w:tcW w:w="484" w:type="pct"/>
            <w:shd w:val="clear" w:color="auto" w:fill="auto"/>
          </w:tcPr>
          <w:p w14:paraId="6DA90EA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I.1.</w:t>
            </w:r>
          </w:p>
        </w:tc>
        <w:tc>
          <w:tcPr>
            <w:tcW w:w="630" w:type="pct"/>
            <w:shd w:val="clear" w:color="auto" w:fill="auto"/>
          </w:tcPr>
          <w:p w14:paraId="09A3F75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Działanie 1</w:t>
            </w:r>
          </w:p>
        </w:tc>
        <w:tc>
          <w:tcPr>
            <w:tcW w:w="593" w:type="pct"/>
            <w:shd w:val="clear" w:color="auto" w:fill="auto"/>
          </w:tcPr>
          <w:p w14:paraId="7254499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6995F7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64F0E24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08267E0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7BE05D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5FF322D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D8D214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53931FD2" w14:textId="77777777" w:rsidTr="00707095">
        <w:tc>
          <w:tcPr>
            <w:tcW w:w="484" w:type="pct"/>
            <w:shd w:val="clear" w:color="auto" w:fill="auto"/>
          </w:tcPr>
          <w:p w14:paraId="59F5F74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I.1.1.</w:t>
            </w:r>
          </w:p>
        </w:tc>
        <w:tc>
          <w:tcPr>
            <w:tcW w:w="630" w:type="pct"/>
            <w:shd w:val="clear" w:color="auto" w:fill="auto"/>
          </w:tcPr>
          <w:p w14:paraId="4C1C921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7F1D961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D147F8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066CF8F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D97176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869D32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1ED6B8B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2E782E4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1C771BC" w14:textId="77777777" w:rsidTr="00707095">
        <w:tc>
          <w:tcPr>
            <w:tcW w:w="484" w:type="pct"/>
            <w:shd w:val="clear" w:color="auto" w:fill="auto"/>
          </w:tcPr>
          <w:p w14:paraId="4E389B9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I.1.2.</w:t>
            </w:r>
          </w:p>
        </w:tc>
        <w:tc>
          <w:tcPr>
            <w:tcW w:w="630" w:type="pct"/>
            <w:shd w:val="clear" w:color="auto" w:fill="auto"/>
          </w:tcPr>
          <w:p w14:paraId="6CB5198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7AA1936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39FDEC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7318F5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5354044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934AFD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554AD71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3329B31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7FECB4DC" w14:textId="77777777" w:rsidTr="00707095">
        <w:tc>
          <w:tcPr>
            <w:tcW w:w="484" w:type="pct"/>
            <w:shd w:val="clear" w:color="auto" w:fill="auto"/>
          </w:tcPr>
          <w:p w14:paraId="3B631BFA" w14:textId="77777777" w:rsidR="006160C1" w:rsidRPr="00707095" w:rsidRDefault="005C3B47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6435282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6651397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5515EB3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4ED48D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5E0F375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8CBE8E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11B2413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E7C419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19438A73" w14:textId="77777777" w:rsidTr="00707095">
        <w:tc>
          <w:tcPr>
            <w:tcW w:w="484" w:type="pct"/>
            <w:shd w:val="clear" w:color="auto" w:fill="auto"/>
          </w:tcPr>
          <w:p w14:paraId="36E363E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I.2.</w:t>
            </w:r>
          </w:p>
        </w:tc>
        <w:tc>
          <w:tcPr>
            <w:tcW w:w="630" w:type="pct"/>
            <w:shd w:val="clear" w:color="auto" w:fill="auto"/>
          </w:tcPr>
          <w:p w14:paraId="4C7CFBE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Działanie 2</w:t>
            </w:r>
          </w:p>
        </w:tc>
        <w:tc>
          <w:tcPr>
            <w:tcW w:w="593" w:type="pct"/>
            <w:shd w:val="clear" w:color="auto" w:fill="auto"/>
          </w:tcPr>
          <w:p w14:paraId="71D9667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3C3E073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32A7337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536EA42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69BC43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0C3EC6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75093D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3DFF7B44" w14:textId="77777777" w:rsidTr="00707095">
        <w:tc>
          <w:tcPr>
            <w:tcW w:w="484" w:type="pct"/>
            <w:shd w:val="clear" w:color="auto" w:fill="auto"/>
          </w:tcPr>
          <w:p w14:paraId="4F23293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I.2.1.</w:t>
            </w:r>
          </w:p>
        </w:tc>
        <w:tc>
          <w:tcPr>
            <w:tcW w:w="630" w:type="pct"/>
            <w:shd w:val="clear" w:color="auto" w:fill="auto"/>
          </w:tcPr>
          <w:p w14:paraId="12F192E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589D72E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B4E9AC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0193C1D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C804C3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0F9B90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73BD9A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1E18F1C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2B0C7AAE" w14:textId="77777777" w:rsidTr="00707095">
        <w:tc>
          <w:tcPr>
            <w:tcW w:w="484" w:type="pct"/>
            <w:shd w:val="clear" w:color="auto" w:fill="auto"/>
          </w:tcPr>
          <w:p w14:paraId="0D28A6B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I.2.2.</w:t>
            </w:r>
          </w:p>
        </w:tc>
        <w:tc>
          <w:tcPr>
            <w:tcW w:w="630" w:type="pct"/>
            <w:shd w:val="clear" w:color="auto" w:fill="auto"/>
          </w:tcPr>
          <w:p w14:paraId="6B915BA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4275077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1EABD09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06D4C4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C1508F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E05507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7CEC6DD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153EF36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2D24FA24" w14:textId="77777777" w:rsidTr="00707095">
        <w:tc>
          <w:tcPr>
            <w:tcW w:w="484" w:type="pct"/>
            <w:shd w:val="clear" w:color="auto" w:fill="auto"/>
          </w:tcPr>
          <w:p w14:paraId="18CB2AE6" w14:textId="77777777" w:rsidR="006160C1" w:rsidRPr="00707095" w:rsidRDefault="00C558C9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45396A2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46AB627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37EE585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4DBEB50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2834923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3D9D6F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5718A82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7F7EBF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4F34072E" w14:textId="77777777" w:rsidTr="00707095">
        <w:tc>
          <w:tcPr>
            <w:tcW w:w="484" w:type="pct"/>
            <w:shd w:val="clear" w:color="auto" w:fill="auto"/>
          </w:tcPr>
          <w:p w14:paraId="7E9CF78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I.3.</w:t>
            </w:r>
          </w:p>
        </w:tc>
        <w:tc>
          <w:tcPr>
            <w:tcW w:w="630" w:type="pct"/>
            <w:shd w:val="clear" w:color="auto" w:fill="auto"/>
          </w:tcPr>
          <w:p w14:paraId="66D064E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Działanie 3</w:t>
            </w:r>
          </w:p>
        </w:tc>
        <w:tc>
          <w:tcPr>
            <w:tcW w:w="593" w:type="pct"/>
            <w:shd w:val="clear" w:color="auto" w:fill="auto"/>
          </w:tcPr>
          <w:p w14:paraId="63BB1B8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1C1BD35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7286E35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BCCE97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3F26023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02F5BA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23DC22E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70325EC9" w14:textId="77777777" w:rsidTr="00707095">
        <w:tc>
          <w:tcPr>
            <w:tcW w:w="484" w:type="pct"/>
            <w:shd w:val="clear" w:color="auto" w:fill="auto"/>
          </w:tcPr>
          <w:p w14:paraId="1A0454F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I.3.1.</w:t>
            </w:r>
          </w:p>
        </w:tc>
        <w:tc>
          <w:tcPr>
            <w:tcW w:w="630" w:type="pct"/>
            <w:shd w:val="clear" w:color="auto" w:fill="auto"/>
          </w:tcPr>
          <w:p w14:paraId="333B643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088144F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623F722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370BF5E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60E5525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893DE7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BCB654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4F96F6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1FD5CEAF" w14:textId="77777777" w:rsidTr="00707095">
        <w:tc>
          <w:tcPr>
            <w:tcW w:w="484" w:type="pct"/>
            <w:shd w:val="clear" w:color="auto" w:fill="auto"/>
          </w:tcPr>
          <w:p w14:paraId="576B259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I.3.2.</w:t>
            </w:r>
          </w:p>
        </w:tc>
        <w:tc>
          <w:tcPr>
            <w:tcW w:w="630" w:type="pct"/>
            <w:shd w:val="clear" w:color="auto" w:fill="auto"/>
          </w:tcPr>
          <w:p w14:paraId="448E640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25A04DA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11CF520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598B0BB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464D73A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24599C8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1CD724B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4A7438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040A4E73" w14:textId="77777777" w:rsidTr="00707095">
        <w:tc>
          <w:tcPr>
            <w:tcW w:w="484" w:type="pct"/>
            <w:shd w:val="clear" w:color="auto" w:fill="auto"/>
          </w:tcPr>
          <w:p w14:paraId="6866DE19" w14:textId="77777777" w:rsidR="006160C1" w:rsidRPr="00707095" w:rsidRDefault="005C3B47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4D634CB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75829D9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EE54C0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DA37B9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73C94D2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CA1062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187659F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F672BD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52A5B48C" w14:textId="77777777" w:rsidTr="00707095">
        <w:tc>
          <w:tcPr>
            <w:tcW w:w="2867" w:type="pct"/>
            <w:gridSpan w:val="5"/>
            <w:shd w:val="clear" w:color="auto" w:fill="DDD9C3"/>
          </w:tcPr>
          <w:p w14:paraId="1A7035BF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  <w:shd w:val="clear" w:color="auto" w:fill="auto"/>
          </w:tcPr>
          <w:p w14:paraId="5DCA9B0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0AB4A8B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65783E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666BDA6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617D8" w:rsidRPr="003A2508" w14:paraId="08905A28" w14:textId="77777777" w:rsidTr="00707095">
        <w:tc>
          <w:tcPr>
            <w:tcW w:w="484" w:type="pct"/>
            <w:shd w:val="clear" w:color="auto" w:fill="DDD9C3"/>
          </w:tcPr>
          <w:p w14:paraId="3A0C3B9F" w14:textId="77777777" w:rsidR="00E617D8" w:rsidRPr="00707095" w:rsidRDefault="00E617D8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/>
          </w:tcPr>
          <w:p w14:paraId="025817A9" w14:textId="77777777" w:rsidR="00E617D8" w:rsidRPr="00707095" w:rsidRDefault="00E617D8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3D8FA52E" w14:textId="77777777" w:rsidTr="00707095">
        <w:tc>
          <w:tcPr>
            <w:tcW w:w="484" w:type="pct"/>
            <w:shd w:val="clear" w:color="auto" w:fill="auto"/>
          </w:tcPr>
          <w:p w14:paraId="24DF670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II.1.</w:t>
            </w:r>
          </w:p>
        </w:tc>
        <w:tc>
          <w:tcPr>
            <w:tcW w:w="630" w:type="pct"/>
            <w:shd w:val="clear" w:color="auto" w:fill="auto"/>
          </w:tcPr>
          <w:p w14:paraId="297F843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  <w:shd w:val="clear" w:color="auto" w:fill="auto"/>
          </w:tcPr>
          <w:p w14:paraId="1C00346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4EE6D2E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0836DA8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B6B2C8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19987164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842D93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7936B7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0BCCD91B" w14:textId="77777777" w:rsidTr="00707095">
        <w:tc>
          <w:tcPr>
            <w:tcW w:w="484" w:type="pct"/>
            <w:shd w:val="clear" w:color="auto" w:fill="auto"/>
          </w:tcPr>
          <w:p w14:paraId="4AC0987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II.2.</w:t>
            </w:r>
          </w:p>
        </w:tc>
        <w:tc>
          <w:tcPr>
            <w:tcW w:w="630" w:type="pct"/>
            <w:shd w:val="clear" w:color="auto" w:fill="auto"/>
          </w:tcPr>
          <w:p w14:paraId="59A62DB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  <w:shd w:val="clear" w:color="auto" w:fill="auto"/>
          </w:tcPr>
          <w:p w14:paraId="57351541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2A7D52E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4E23E2A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1677875C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2908D7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7E8F0AA7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5098AA5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7BC34003" w14:textId="77777777" w:rsidTr="00707095">
        <w:tc>
          <w:tcPr>
            <w:tcW w:w="484" w:type="pct"/>
            <w:shd w:val="clear" w:color="auto" w:fill="auto"/>
          </w:tcPr>
          <w:p w14:paraId="4CB18513" w14:textId="77777777" w:rsidR="006160C1" w:rsidRPr="00707095" w:rsidRDefault="005C3B47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  <w:shd w:val="clear" w:color="auto" w:fill="auto"/>
          </w:tcPr>
          <w:p w14:paraId="514B007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  <w:r w:rsidRPr="00707095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  <w:shd w:val="clear" w:color="auto" w:fill="auto"/>
          </w:tcPr>
          <w:p w14:paraId="455CE76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  <w:shd w:val="clear" w:color="auto" w:fill="auto"/>
          </w:tcPr>
          <w:p w14:paraId="18258FDE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740CF56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  <w:shd w:val="clear" w:color="auto" w:fill="auto"/>
          </w:tcPr>
          <w:p w14:paraId="302ECA95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0E1E741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41589EE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FD3CF43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61F94AF0" w14:textId="77777777" w:rsidTr="00707095">
        <w:tc>
          <w:tcPr>
            <w:tcW w:w="2867" w:type="pct"/>
            <w:gridSpan w:val="5"/>
            <w:shd w:val="clear" w:color="auto" w:fill="DDD9C3"/>
          </w:tcPr>
          <w:p w14:paraId="0C7BAAE7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  <w:shd w:val="clear" w:color="auto" w:fill="auto"/>
          </w:tcPr>
          <w:p w14:paraId="7F582479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37C3DE0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005EA766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4A48B29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3A2508" w:rsidRPr="003A2508" w14:paraId="09A453FC" w14:textId="77777777" w:rsidTr="00707095">
        <w:tc>
          <w:tcPr>
            <w:tcW w:w="2867" w:type="pct"/>
            <w:gridSpan w:val="5"/>
            <w:shd w:val="clear" w:color="auto" w:fill="DDD9C3"/>
          </w:tcPr>
          <w:p w14:paraId="33BCC4DC" w14:textId="77777777" w:rsidR="006160C1" w:rsidRPr="00707095" w:rsidRDefault="006160C1" w:rsidP="0047671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707095">
              <w:rPr>
                <w:rFonts w:ascii="Calibri" w:hAnsi="Calibri" w:cs="Calibr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  <w:shd w:val="clear" w:color="auto" w:fill="auto"/>
          </w:tcPr>
          <w:p w14:paraId="6BD9066F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FD8BA58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14:paraId="3871C312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</w:tcPr>
          <w:p w14:paraId="7F55622D" w14:textId="77777777" w:rsidR="006160C1" w:rsidRPr="00707095" w:rsidRDefault="006160C1" w:rsidP="00476715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14:paraId="003692F0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25D5C5" w14:textId="77777777" w:rsidTr="00707095">
        <w:tc>
          <w:tcPr>
            <w:tcW w:w="10632" w:type="dxa"/>
            <w:gridSpan w:val="4"/>
            <w:shd w:val="clear" w:color="auto" w:fill="DDD9C3"/>
          </w:tcPr>
          <w:p w14:paraId="48AFB0FE" w14:textId="77777777" w:rsidR="005C3B47" w:rsidRPr="00707095" w:rsidRDefault="005C3B47" w:rsidP="00707095">
            <w:pPr>
              <w:jc w:val="both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  <w:tr w:rsidR="00E617D8" w:rsidRPr="00E617D8" w14:paraId="45C08C33" w14:textId="77777777" w:rsidTr="00707095">
        <w:tc>
          <w:tcPr>
            <w:tcW w:w="567" w:type="dxa"/>
            <w:shd w:val="clear" w:color="auto" w:fill="DDD9C3"/>
          </w:tcPr>
          <w:p w14:paraId="2186B219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/>
          </w:tcPr>
          <w:p w14:paraId="476B2027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/>
          </w:tcPr>
          <w:p w14:paraId="73BD6569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Wartość </w:t>
            </w:r>
            <w:r w:rsidR="00051ED5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PLN</w:t>
            </w:r>
            <w:r w:rsidR="00051ED5" w:rsidRPr="00707095">
              <w:rPr>
                <w:rFonts w:ascii="Calibri" w:hAnsi="Calibr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/>
          </w:tcPr>
          <w:p w14:paraId="43E866E7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Udział </w:t>
            </w:r>
            <w:r w:rsidR="00A115CD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%</w:t>
            </w:r>
            <w:r w:rsidR="00A115CD" w:rsidRPr="00707095">
              <w:rPr>
                <w:rFonts w:ascii="Calibri" w:hAnsi="Calibri"/>
                <w:b/>
                <w:sz w:val="20"/>
              </w:rPr>
              <w:t>]</w:t>
            </w:r>
          </w:p>
        </w:tc>
      </w:tr>
      <w:tr w:rsidR="00E617D8" w:rsidRPr="00E617D8" w14:paraId="5108BB8F" w14:textId="77777777" w:rsidTr="00707095">
        <w:tc>
          <w:tcPr>
            <w:tcW w:w="567" w:type="dxa"/>
            <w:shd w:val="clear" w:color="auto" w:fill="DDD9C3"/>
          </w:tcPr>
          <w:p w14:paraId="06CF6A08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/>
          </w:tcPr>
          <w:p w14:paraId="5E235ECA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2123" w:type="dxa"/>
            <w:shd w:val="clear" w:color="auto" w:fill="auto"/>
          </w:tcPr>
          <w:p w14:paraId="0DF859D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B9AE9D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100</w:t>
            </w:r>
          </w:p>
        </w:tc>
      </w:tr>
      <w:tr w:rsidR="00E617D8" w:rsidRPr="00E617D8" w14:paraId="7C0133EF" w14:textId="77777777" w:rsidTr="00707095">
        <w:tc>
          <w:tcPr>
            <w:tcW w:w="567" w:type="dxa"/>
            <w:shd w:val="clear" w:color="auto" w:fill="DDD9C3"/>
          </w:tcPr>
          <w:p w14:paraId="57104579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/>
          </w:tcPr>
          <w:p w14:paraId="26461BB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Planowana dotacja w ramach niniejszej oferty</w:t>
            </w:r>
          </w:p>
        </w:tc>
        <w:tc>
          <w:tcPr>
            <w:tcW w:w="2123" w:type="dxa"/>
            <w:shd w:val="clear" w:color="auto" w:fill="auto"/>
          </w:tcPr>
          <w:p w14:paraId="6AA1C60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B378549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38A032E5" w14:textId="77777777" w:rsidTr="00707095">
        <w:tc>
          <w:tcPr>
            <w:tcW w:w="567" w:type="dxa"/>
            <w:shd w:val="clear" w:color="auto" w:fill="DDD9C3"/>
          </w:tcPr>
          <w:p w14:paraId="55323FA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/>
          </w:tcPr>
          <w:p w14:paraId="03C1A066" w14:textId="77777777" w:rsidR="00E617D8" w:rsidRPr="00707095" w:rsidRDefault="00E617D8" w:rsidP="00476715">
            <w:pPr>
              <w:rPr>
                <w:rFonts w:ascii="Calibri" w:hAnsi="Calibri"/>
                <w:sz w:val="20"/>
                <w:vertAlign w:val="superscript"/>
              </w:rPr>
            </w:pPr>
            <w:r w:rsidRPr="00707095">
              <w:rPr>
                <w:rFonts w:ascii="Calibri" w:hAnsi="Calibri"/>
                <w:sz w:val="20"/>
              </w:rPr>
              <w:t>Wkład własny</w:t>
            </w:r>
            <w:r w:rsidR="00DC6B51" w:rsidRPr="00707095">
              <w:rPr>
                <w:rStyle w:val="Odwoanieprzypisudolnego"/>
                <w:rFonts w:ascii="Calibri" w:hAnsi="Calibri"/>
                <w:sz w:val="20"/>
              </w:rPr>
              <w:footnoteReference w:id="5"/>
            </w:r>
            <w:r w:rsidR="00F60A53" w:rsidRPr="00707095">
              <w:rPr>
                <w:rFonts w:ascii="Calibri" w:hAnsi="Calibr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  <w:shd w:val="clear" w:color="auto" w:fill="auto"/>
          </w:tcPr>
          <w:p w14:paraId="363326A6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35E6D9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0FC080F7" w14:textId="77777777" w:rsidTr="00707095">
        <w:tc>
          <w:tcPr>
            <w:tcW w:w="567" w:type="dxa"/>
            <w:shd w:val="clear" w:color="auto" w:fill="DDD9C3"/>
          </w:tcPr>
          <w:p w14:paraId="74CD55A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/>
          </w:tcPr>
          <w:p w14:paraId="045AE48C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Wkład własny finansowy</w:t>
            </w:r>
          </w:p>
        </w:tc>
        <w:tc>
          <w:tcPr>
            <w:tcW w:w="2123" w:type="dxa"/>
            <w:shd w:val="clear" w:color="auto" w:fill="auto"/>
          </w:tcPr>
          <w:p w14:paraId="2DFE876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89E661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0B33573C" w14:textId="77777777" w:rsidTr="00707095">
        <w:tc>
          <w:tcPr>
            <w:tcW w:w="567" w:type="dxa"/>
            <w:shd w:val="clear" w:color="auto" w:fill="DDD9C3"/>
          </w:tcPr>
          <w:p w14:paraId="6720451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/>
          </w:tcPr>
          <w:p w14:paraId="5C06860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Wkład własny </w:t>
            </w:r>
            <w:r w:rsidR="0074058F" w:rsidRPr="00707095">
              <w:rPr>
                <w:rFonts w:ascii="Calibri" w:hAnsi="Calibri"/>
                <w:sz w:val="20"/>
              </w:rPr>
              <w:t xml:space="preserve">niefinansowy (osobowy i </w:t>
            </w:r>
            <w:r w:rsidRPr="00707095">
              <w:rPr>
                <w:rFonts w:ascii="Calibri" w:hAnsi="Calibri"/>
                <w:sz w:val="20"/>
              </w:rPr>
              <w:t>rzeczowy</w:t>
            </w:r>
            <w:r w:rsidR="0074058F" w:rsidRPr="00707095"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123" w:type="dxa"/>
            <w:shd w:val="clear" w:color="auto" w:fill="auto"/>
          </w:tcPr>
          <w:p w14:paraId="014F8C44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3C4AD2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1D9F3D0A" w14:textId="77777777" w:rsidTr="00707095">
        <w:tc>
          <w:tcPr>
            <w:tcW w:w="567" w:type="dxa"/>
            <w:shd w:val="clear" w:color="auto" w:fill="DDD9C3"/>
          </w:tcPr>
          <w:p w14:paraId="4BA6623A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/>
          </w:tcPr>
          <w:p w14:paraId="4913253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Świadczenia pieniężne od odbiorców zadania</w:t>
            </w:r>
          </w:p>
        </w:tc>
        <w:tc>
          <w:tcPr>
            <w:tcW w:w="2123" w:type="dxa"/>
            <w:shd w:val="clear" w:color="auto" w:fill="auto"/>
          </w:tcPr>
          <w:p w14:paraId="7E874FCC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80D346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</w:tbl>
    <w:p w14:paraId="00F56D45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255B43D3" w14:textId="77777777" w:rsidTr="00707095">
        <w:tc>
          <w:tcPr>
            <w:tcW w:w="10632" w:type="dxa"/>
            <w:gridSpan w:val="6"/>
            <w:shd w:val="clear" w:color="auto" w:fill="DDD9C3"/>
          </w:tcPr>
          <w:p w14:paraId="626DB23A" w14:textId="77777777" w:rsidR="005C3B47" w:rsidRPr="00707095" w:rsidRDefault="005C3B47" w:rsidP="00707095">
            <w:pPr>
              <w:jc w:val="both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V.C Podział kosztów realizacji zadania pomiędzy oferentów</w:t>
            </w:r>
            <w:r w:rsidRPr="00707095">
              <w:rPr>
                <w:rStyle w:val="Odwoanieprzypisudolnego"/>
                <w:rFonts w:ascii="Calibri" w:hAnsi="Calibri" w:cs="Calibri"/>
                <w:b/>
                <w:color w:val="auto"/>
                <w:sz w:val="20"/>
                <w:szCs w:val="20"/>
              </w:rPr>
              <w:footnoteReference w:id="6"/>
            </w: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B57995F" w14:textId="77777777" w:rsidTr="00707095">
        <w:tc>
          <w:tcPr>
            <w:tcW w:w="567" w:type="dxa"/>
            <w:shd w:val="clear" w:color="auto" w:fill="DDD9C3"/>
            <w:vAlign w:val="center"/>
          </w:tcPr>
          <w:p w14:paraId="3945B20C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/>
          </w:tcPr>
          <w:p w14:paraId="41CC3945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/>
            <w:vAlign w:val="center"/>
          </w:tcPr>
          <w:p w14:paraId="52BDEDC6" w14:textId="77777777" w:rsidR="00E617D8" w:rsidRPr="00707095" w:rsidRDefault="00E617D8" w:rsidP="00707095">
            <w:pPr>
              <w:jc w:val="center"/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 xml:space="preserve">Wartość </w:t>
            </w:r>
            <w:r w:rsidR="005C3B47" w:rsidRPr="00707095">
              <w:rPr>
                <w:rFonts w:ascii="Calibri" w:hAnsi="Calibri"/>
                <w:b/>
                <w:sz w:val="20"/>
              </w:rPr>
              <w:t>[</w:t>
            </w:r>
            <w:r w:rsidRPr="00707095">
              <w:rPr>
                <w:rFonts w:ascii="Calibri" w:hAnsi="Calibri"/>
                <w:b/>
                <w:sz w:val="20"/>
              </w:rPr>
              <w:t>PLN</w:t>
            </w:r>
            <w:r w:rsidR="005C3B47" w:rsidRPr="00707095">
              <w:rPr>
                <w:rFonts w:ascii="Calibri" w:hAnsi="Calibri"/>
                <w:b/>
                <w:sz w:val="20"/>
              </w:rPr>
              <w:t>]</w:t>
            </w:r>
          </w:p>
        </w:tc>
      </w:tr>
      <w:tr w:rsidR="00E617D8" w:rsidRPr="00E617D8" w14:paraId="22E48E5D" w14:textId="77777777" w:rsidTr="00707095">
        <w:tc>
          <w:tcPr>
            <w:tcW w:w="4966" w:type="dxa"/>
            <w:gridSpan w:val="2"/>
            <w:shd w:val="clear" w:color="auto" w:fill="auto"/>
          </w:tcPr>
          <w:p w14:paraId="4AA3C68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3" w:type="dxa"/>
            <w:shd w:val="clear" w:color="auto" w:fill="DDD9C3"/>
          </w:tcPr>
          <w:p w14:paraId="0804DE6D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/>
          </w:tcPr>
          <w:p w14:paraId="3DD5AED9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/>
          </w:tcPr>
          <w:p w14:paraId="49A19DF6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</w:rPr>
            </w:pPr>
            <w:r w:rsidRPr="00707095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/>
          </w:tcPr>
          <w:p w14:paraId="5835CC1E" w14:textId="77777777" w:rsidR="00E617D8" w:rsidRPr="00707095" w:rsidRDefault="00E617D8" w:rsidP="00476715">
            <w:pPr>
              <w:rPr>
                <w:rFonts w:ascii="Calibri" w:hAnsi="Calibri"/>
                <w:b/>
                <w:sz w:val="20"/>
                <w:vertAlign w:val="superscript"/>
              </w:rPr>
            </w:pPr>
            <w:r w:rsidRPr="00707095">
              <w:rPr>
                <w:rFonts w:ascii="Calibri" w:hAnsi="Calibri"/>
                <w:b/>
                <w:sz w:val="20"/>
              </w:rPr>
              <w:t>Rok 3</w:t>
            </w:r>
            <w:r w:rsidR="00DC6B51" w:rsidRPr="00707095">
              <w:rPr>
                <w:rStyle w:val="Odwoanieprzypisudolnego"/>
                <w:rFonts w:ascii="Calibri" w:hAnsi="Calibri"/>
                <w:b/>
                <w:sz w:val="20"/>
              </w:rPr>
              <w:footnoteReference w:id="7"/>
            </w:r>
            <w:r w:rsidR="00BF7CA7" w:rsidRPr="00707095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5C734D0" w14:textId="77777777" w:rsidTr="00707095">
        <w:tc>
          <w:tcPr>
            <w:tcW w:w="567" w:type="dxa"/>
            <w:shd w:val="clear" w:color="auto" w:fill="DDD9C3"/>
          </w:tcPr>
          <w:p w14:paraId="35365C1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/>
          </w:tcPr>
          <w:p w14:paraId="017834E1" w14:textId="77777777" w:rsidR="00E617D8" w:rsidRPr="00707095" w:rsidRDefault="0074058F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Oferent </w:t>
            </w:r>
            <w:r w:rsidR="00E617D8" w:rsidRPr="00707095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14:paraId="7B9150A2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0CF6033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EAA4197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4A33F7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3E4CDBDD" w14:textId="77777777" w:rsidTr="00707095">
        <w:tc>
          <w:tcPr>
            <w:tcW w:w="567" w:type="dxa"/>
            <w:shd w:val="clear" w:color="auto" w:fill="DDD9C3"/>
          </w:tcPr>
          <w:p w14:paraId="2641F55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/>
          </w:tcPr>
          <w:p w14:paraId="4B6CF187" w14:textId="77777777" w:rsidR="00E617D8" w:rsidRPr="00707095" w:rsidRDefault="0074058F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Oferent </w:t>
            </w:r>
            <w:r w:rsidR="00E617D8" w:rsidRPr="00707095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14:paraId="2D7A9E5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41A12DA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7521076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24E3B7B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1090311B" w14:textId="77777777" w:rsidTr="00707095">
        <w:trPr>
          <w:trHeight w:val="199"/>
        </w:trPr>
        <w:tc>
          <w:tcPr>
            <w:tcW w:w="567" w:type="dxa"/>
            <w:shd w:val="clear" w:color="auto" w:fill="DDD9C3"/>
          </w:tcPr>
          <w:p w14:paraId="259B82A1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/>
          </w:tcPr>
          <w:p w14:paraId="59EF300E" w14:textId="77777777" w:rsidR="00E617D8" w:rsidRPr="00707095" w:rsidRDefault="0074058F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 xml:space="preserve">Oferent </w:t>
            </w:r>
            <w:r w:rsidR="00E617D8" w:rsidRPr="00707095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1413" w:type="dxa"/>
            <w:shd w:val="clear" w:color="auto" w:fill="auto"/>
          </w:tcPr>
          <w:p w14:paraId="4813738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D45131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DF905A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55BDF3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69F78B71" w14:textId="77777777" w:rsidTr="00707095">
        <w:tc>
          <w:tcPr>
            <w:tcW w:w="567" w:type="dxa"/>
            <w:shd w:val="clear" w:color="auto" w:fill="auto"/>
          </w:tcPr>
          <w:p w14:paraId="06B89BA6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99" w:type="dxa"/>
            <w:shd w:val="clear" w:color="auto" w:fill="auto"/>
          </w:tcPr>
          <w:p w14:paraId="7337E3AD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…</w:t>
            </w:r>
          </w:p>
        </w:tc>
        <w:tc>
          <w:tcPr>
            <w:tcW w:w="1413" w:type="dxa"/>
            <w:shd w:val="clear" w:color="auto" w:fill="auto"/>
          </w:tcPr>
          <w:p w14:paraId="422662C7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5A83AB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1E26BAF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649D830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  <w:tr w:rsidR="00E617D8" w:rsidRPr="00E617D8" w14:paraId="4F615B04" w14:textId="77777777" w:rsidTr="00707095">
        <w:tc>
          <w:tcPr>
            <w:tcW w:w="4966" w:type="dxa"/>
            <w:gridSpan w:val="2"/>
            <w:shd w:val="clear" w:color="auto" w:fill="DDD9C3"/>
          </w:tcPr>
          <w:p w14:paraId="58AD5E5E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  <w:r w:rsidRPr="00707095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1413" w:type="dxa"/>
            <w:shd w:val="clear" w:color="auto" w:fill="auto"/>
          </w:tcPr>
          <w:p w14:paraId="0E0A20B5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5956A17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013BFE2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0B51E89" w14:textId="77777777" w:rsidR="00E617D8" w:rsidRPr="00707095" w:rsidRDefault="00E617D8" w:rsidP="00476715">
            <w:pPr>
              <w:rPr>
                <w:rFonts w:ascii="Calibri" w:hAnsi="Calibri"/>
                <w:sz w:val="20"/>
              </w:rPr>
            </w:pPr>
          </w:p>
        </w:tc>
      </w:tr>
    </w:tbl>
    <w:p w14:paraId="64ED7BD9" w14:textId="77777777" w:rsidR="00E617D8" w:rsidRPr="00707095" w:rsidRDefault="00E617D8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14:paraId="05B5140B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VI.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  <w:t>Inne informacje</w:t>
      </w:r>
    </w:p>
    <w:p w14:paraId="0ECEA62B" w14:textId="77777777" w:rsidR="00BE2E0E" w:rsidRPr="00707095" w:rsidRDefault="00BE2E0E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1CE0244A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6DA1" w14:textId="77777777" w:rsidR="008B5E56" w:rsidRPr="00707095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27F8132" w14:textId="77777777" w:rsidR="008B5E56" w:rsidRPr="00707095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707095">
              <w:rPr>
                <w:rFonts w:ascii="Calibri" w:hAnsi="Calibri" w:cs="Calibr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008C2E7D" w14:textId="77777777" w:rsidR="00F548C5" w:rsidRPr="00707095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707095">
              <w:rPr>
                <w:rFonts w:ascii="Calibri" w:hAnsi="Calibri" w:cs="Calibri"/>
                <w:b/>
                <w:sz w:val="20"/>
                <w:szCs w:val="20"/>
              </w:rPr>
              <w:t xml:space="preserve">Inne działania, </w:t>
            </w:r>
            <w:r w:rsidR="00E617D8"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sekcji VI</w:t>
            </w:r>
            <w:r w:rsidR="00E617D8"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</w:t>
            </w:r>
            <w:r w:rsidRPr="00707095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1772040E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CEB2C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F36D67A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5CF0698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23CF439" w14:textId="77777777" w:rsidR="00F548C5" w:rsidRPr="00707095" w:rsidRDefault="00F548C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C123C4B" w14:textId="77777777" w:rsidR="00E617D8" w:rsidRPr="00707095" w:rsidRDefault="00E617D8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329FCD5B" w14:textId="77777777" w:rsidR="00E617D8" w:rsidRPr="00707095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>VII.</w:t>
      </w:r>
      <w:r w:rsidRPr="00707095">
        <w:rPr>
          <w:rFonts w:ascii="Calibri" w:hAnsi="Calibri" w:cs="Verdana"/>
          <w:b/>
          <w:bCs/>
          <w:color w:val="auto"/>
          <w:sz w:val="22"/>
          <w:szCs w:val="22"/>
        </w:rPr>
        <w:tab/>
        <w:t>Oświadczenia</w:t>
      </w:r>
    </w:p>
    <w:p w14:paraId="3795FA2B" w14:textId="77777777" w:rsidR="00E617D8" w:rsidRPr="00707095" w:rsidRDefault="00E617D8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0FAB22DC" w14:textId="77777777" w:rsidR="00E24FE3" w:rsidRPr="00707095" w:rsidRDefault="004671E4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Oświadczam(</w:t>
      </w:r>
      <w:r w:rsidR="00D12EB6" w:rsidRPr="00707095">
        <w:rPr>
          <w:rFonts w:ascii="Calibri" w:hAnsi="Calibri" w:cs="Verdana"/>
          <w:color w:val="auto"/>
          <w:sz w:val="18"/>
          <w:szCs w:val="18"/>
        </w:rPr>
        <w:t>-</w:t>
      </w:r>
      <w:r w:rsidR="00A5704D" w:rsidRPr="00707095">
        <w:rPr>
          <w:rFonts w:ascii="Calibri" w:hAnsi="Calibri" w:cs="Verdana"/>
          <w:color w:val="auto"/>
          <w:sz w:val="18"/>
          <w:szCs w:val="18"/>
        </w:rPr>
        <w:t>m</w:t>
      </w:r>
      <w:r w:rsidR="00E24FE3" w:rsidRPr="00707095">
        <w:rPr>
          <w:rFonts w:ascii="Calibri" w:hAnsi="Calibri" w:cs="Verdana"/>
          <w:color w:val="auto"/>
          <w:sz w:val="18"/>
          <w:szCs w:val="18"/>
        </w:rPr>
        <w:t>y)</w:t>
      </w:r>
      <w:r w:rsidR="00A5704D" w:rsidRPr="00707095">
        <w:rPr>
          <w:rFonts w:ascii="Calibri" w:hAnsi="Calibri" w:cs="Verdana"/>
          <w:color w:val="auto"/>
          <w:sz w:val="18"/>
          <w:szCs w:val="18"/>
        </w:rPr>
        <w:t>,</w:t>
      </w:r>
      <w:r w:rsidR="00E24FE3" w:rsidRPr="00707095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14:paraId="3365003B" w14:textId="77777777" w:rsidR="00AF662F" w:rsidRPr="00707095" w:rsidRDefault="00AF662F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44C694A6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1)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 w:rsidRPr="00707095"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707095">
        <w:rPr>
          <w:rFonts w:ascii="Calibri" w:hAnsi="Calibri" w:cs="Verdana"/>
          <w:color w:val="auto"/>
          <w:sz w:val="18"/>
          <w:szCs w:val="18"/>
        </w:rPr>
        <w:t>(-</w:t>
      </w:r>
      <w:proofErr w:type="spellStart"/>
      <w:r w:rsidR="00A5704D" w:rsidRPr="00707095">
        <w:rPr>
          <w:rFonts w:ascii="Calibri" w:hAnsi="Calibri" w:cs="Verdana"/>
          <w:color w:val="auto"/>
          <w:sz w:val="18"/>
          <w:szCs w:val="18"/>
        </w:rPr>
        <w:t>t</w:t>
      </w:r>
      <w:r w:rsidRPr="00707095">
        <w:rPr>
          <w:rFonts w:ascii="Calibri" w:hAnsi="Calibri" w:cs="Verdana"/>
          <w:color w:val="auto"/>
          <w:sz w:val="18"/>
          <w:szCs w:val="18"/>
        </w:rPr>
        <w:t>ów</w:t>
      </w:r>
      <w:proofErr w:type="spellEnd"/>
      <w:r w:rsidRPr="00707095">
        <w:rPr>
          <w:rFonts w:ascii="Calibri" w:hAnsi="Calibri" w:cs="Verdana"/>
          <w:color w:val="auto"/>
          <w:sz w:val="18"/>
          <w:szCs w:val="18"/>
        </w:rPr>
        <w:t>);</w:t>
      </w:r>
    </w:p>
    <w:p w14:paraId="11418D82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1ADE689B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3)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>oferent*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oferenci* składaj</w:t>
      </w:r>
      <w:r w:rsidR="00D64BC6" w:rsidRPr="00707095">
        <w:rPr>
          <w:rFonts w:ascii="Calibri" w:hAnsi="Calibri" w:cs="Verdana"/>
          <w:color w:val="auto"/>
          <w:sz w:val="18"/>
          <w:szCs w:val="18"/>
        </w:rPr>
        <w:t>ący niniejszą ofertę nie zalega(-ją)*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14:paraId="615FB482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4) oferent*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oferenci* składaj</w:t>
      </w:r>
      <w:r w:rsidR="00D64BC6" w:rsidRPr="00707095">
        <w:rPr>
          <w:rFonts w:ascii="Calibri" w:hAnsi="Calibri" w:cs="Verdana"/>
          <w:color w:val="auto"/>
          <w:sz w:val="18"/>
          <w:szCs w:val="18"/>
        </w:rPr>
        <w:t>ący niniejszą ofertę nie zalega(-ją)*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C81752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2F9CD3E4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5)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>dane zawarte w części I</w:t>
      </w:r>
      <w:r w:rsidR="006E65A5" w:rsidRPr="00707095">
        <w:rPr>
          <w:rFonts w:ascii="Calibri" w:hAnsi="Calibri" w:cs="Verdana"/>
          <w:color w:val="auto"/>
          <w:sz w:val="18"/>
          <w:szCs w:val="18"/>
        </w:rPr>
        <w:t>I</w:t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 niniejszej oferty są zgodne z Krajowym Rejestrem Sądowym*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/</w:t>
      </w:r>
      <w:r w:rsidR="00AC55C7" w:rsidRPr="00707095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707095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14:paraId="2E79A48D" w14:textId="77777777" w:rsidR="00ED1D2C" w:rsidRPr="00707095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6)</w:t>
      </w:r>
      <w:r w:rsidRPr="00707095">
        <w:rPr>
          <w:rFonts w:ascii="Calibri" w:hAnsi="Calibri" w:cs="Verdana"/>
          <w:color w:val="auto"/>
          <w:sz w:val="18"/>
          <w:szCs w:val="18"/>
        </w:rPr>
        <w:tab/>
        <w:t xml:space="preserve">wszystkie </w:t>
      </w:r>
      <w:r w:rsidR="00C65320" w:rsidRPr="00707095">
        <w:rPr>
          <w:rFonts w:ascii="Calibri" w:hAnsi="Calibri" w:cs="Verdana"/>
          <w:color w:val="auto"/>
          <w:sz w:val="18"/>
          <w:szCs w:val="18"/>
        </w:rPr>
        <w:t xml:space="preserve">informacje </w:t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707095">
        <w:rPr>
          <w:rFonts w:ascii="Calibri" w:hAnsi="Calibri" w:cs="Verdana"/>
          <w:color w:val="auto"/>
          <w:sz w:val="18"/>
          <w:szCs w:val="18"/>
        </w:rPr>
        <w:br/>
        <w:t>i faktycznym;</w:t>
      </w:r>
    </w:p>
    <w:p w14:paraId="0BAA7D15" w14:textId="77777777" w:rsidR="00AF662F" w:rsidRPr="00707095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707095">
        <w:rPr>
          <w:rFonts w:ascii="Calibri" w:hAnsi="Calibri" w:cs="Verdana"/>
          <w:color w:val="auto"/>
          <w:sz w:val="18"/>
          <w:szCs w:val="18"/>
        </w:rPr>
        <w:t>7)</w:t>
      </w:r>
      <w:r w:rsidR="00F56D0C" w:rsidRPr="00707095">
        <w:rPr>
          <w:rFonts w:ascii="Calibri" w:hAnsi="Calibri" w:cs="Verdana"/>
          <w:color w:val="auto"/>
          <w:sz w:val="18"/>
          <w:szCs w:val="18"/>
        </w:rPr>
        <w:tab/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707095">
        <w:rPr>
          <w:rFonts w:ascii="Calibri" w:hAnsi="Calibr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707095">
        <w:rPr>
          <w:rFonts w:ascii="Calibri" w:hAnsi="Calibri" w:cs="Verdana"/>
          <w:color w:val="auto"/>
          <w:sz w:val="18"/>
          <w:szCs w:val="18"/>
        </w:rPr>
        <w:t xml:space="preserve"> dotyczą</w:t>
      </w:r>
      <w:r w:rsidRPr="00707095">
        <w:rPr>
          <w:rFonts w:ascii="Calibri" w:hAnsi="Calibri" w:cs="Verdana"/>
          <w:color w:val="auto"/>
          <w:sz w:val="18"/>
          <w:szCs w:val="18"/>
        </w:rPr>
        <w:t xml:space="preserve"> te dane, złożyły stosowne oświadczenia zgodnie </w:t>
      </w:r>
      <w:r w:rsidR="00CE4365" w:rsidRPr="00707095">
        <w:rPr>
          <w:rFonts w:ascii="Calibri" w:hAnsi="Calibri" w:cs="Verdana"/>
          <w:color w:val="auto"/>
          <w:sz w:val="18"/>
          <w:szCs w:val="18"/>
        </w:rPr>
        <w:t xml:space="preserve">z przepisami o ochronie danych osobowych. </w:t>
      </w:r>
    </w:p>
    <w:p w14:paraId="268D4986" w14:textId="77777777" w:rsidR="003A2508" w:rsidRPr="00707095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</w:p>
    <w:p w14:paraId="154A6AAE" w14:textId="77777777" w:rsidR="003771B1" w:rsidRPr="00707095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p w14:paraId="62EB563F" w14:textId="77777777" w:rsidR="00E24FE3" w:rsidRPr="00707095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 w:rsidR="009F735C" w:rsidRPr="00707095">
        <w:rPr>
          <w:rFonts w:ascii="Calibri" w:hAnsi="Calibri" w:cs="Verdana"/>
          <w:color w:val="auto"/>
          <w:sz w:val="20"/>
          <w:szCs w:val="20"/>
        </w:rPr>
        <w:t xml:space="preserve">                                                        Data ........................................................</w:t>
      </w:r>
    </w:p>
    <w:p w14:paraId="7958A233" w14:textId="77777777" w:rsidR="00E24FE3" w:rsidRPr="00707095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14:paraId="58536D45" w14:textId="77777777" w:rsidR="00E24FE3" w:rsidRPr="00707095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14:paraId="1393DBE4" w14:textId="77777777" w:rsidR="00E3753A" w:rsidRPr="00707095" w:rsidRDefault="00E24FE3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707095">
        <w:rPr>
          <w:rFonts w:ascii="Calibri" w:hAnsi="Calibri" w:cs="Verdana"/>
          <w:color w:val="auto"/>
          <w:sz w:val="16"/>
          <w:szCs w:val="16"/>
        </w:rPr>
        <w:t>(podpis osoby upoważnionej</w:t>
      </w:r>
      <w:r w:rsidR="00B01A54" w:rsidRPr="00707095">
        <w:rPr>
          <w:rFonts w:ascii="Calibri" w:hAnsi="Calibri" w:cs="Verdana"/>
          <w:color w:val="auto"/>
          <w:sz w:val="16"/>
          <w:szCs w:val="16"/>
        </w:rPr>
        <w:t xml:space="preserve"> </w:t>
      </w:r>
      <w:r w:rsidRPr="00707095">
        <w:rPr>
          <w:rFonts w:ascii="Calibri" w:hAnsi="Calibri" w:cs="Verdana"/>
          <w:color w:val="auto"/>
          <w:sz w:val="16"/>
          <w:szCs w:val="16"/>
        </w:rPr>
        <w:t xml:space="preserve">lub podpisy </w:t>
      </w:r>
    </w:p>
    <w:p w14:paraId="2A677BEB" w14:textId="77777777" w:rsidR="00B01A54" w:rsidRPr="00707095" w:rsidRDefault="00E24FE3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707095">
        <w:rPr>
          <w:rFonts w:ascii="Calibri" w:hAnsi="Calibri" w:cs="Verdana"/>
          <w:color w:val="auto"/>
          <w:sz w:val="16"/>
          <w:szCs w:val="16"/>
        </w:rPr>
        <w:t>osób upoważnionych</w:t>
      </w:r>
      <w:r w:rsidR="00B01A54" w:rsidRPr="00707095">
        <w:rPr>
          <w:rFonts w:ascii="Calibri" w:hAnsi="Calibri" w:cs="Verdana"/>
          <w:color w:val="auto"/>
          <w:sz w:val="16"/>
          <w:szCs w:val="16"/>
        </w:rPr>
        <w:t xml:space="preserve"> </w:t>
      </w:r>
      <w:r w:rsidRPr="00707095">
        <w:rPr>
          <w:rFonts w:ascii="Calibri" w:hAnsi="Calibri" w:cs="Verdana"/>
          <w:color w:val="auto"/>
          <w:sz w:val="16"/>
          <w:szCs w:val="16"/>
        </w:rPr>
        <w:t xml:space="preserve">do składania oświadczeń </w:t>
      </w:r>
    </w:p>
    <w:p w14:paraId="5F09A1CA" w14:textId="77777777" w:rsidR="00E24FE3" w:rsidRPr="00707095" w:rsidRDefault="00E24FE3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16"/>
          <w:szCs w:val="16"/>
        </w:rPr>
        <w:t>woli w imieniu</w:t>
      </w:r>
      <w:r w:rsidR="00B01A54" w:rsidRPr="00707095">
        <w:rPr>
          <w:rFonts w:ascii="Calibri" w:hAnsi="Calibri" w:cs="Verdana"/>
          <w:color w:val="auto"/>
          <w:sz w:val="16"/>
          <w:szCs w:val="16"/>
        </w:rPr>
        <w:t xml:space="preserve"> </w:t>
      </w:r>
      <w:r w:rsidRPr="00707095">
        <w:rPr>
          <w:rFonts w:ascii="Calibri" w:hAnsi="Calibri" w:cs="Verdana"/>
          <w:color w:val="auto"/>
          <w:sz w:val="16"/>
          <w:szCs w:val="16"/>
        </w:rPr>
        <w:t>oferent</w:t>
      </w:r>
      <w:r w:rsidR="000E6519" w:rsidRPr="00707095">
        <w:rPr>
          <w:rFonts w:ascii="Calibri" w:hAnsi="Calibri" w:cs="Verdana"/>
          <w:color w:val="auto"/>
          <w:sz w:val="16"/>
          <w:szCs w:val="16"/>
        </w:rPr>
        <w:t>ów</w:t>
      </w:r>
      <w:r w:rsidRPr="00707095">
        <w:rPr>
          <w:rFonts w:ascii="Calibri" w:hAnsi="Calibri" w:cs="Verdana"/>
          <w:color w:val="auto"/>
          <w:sz w:val="16"/>
          <w:szCs w:val="16"/>
        </w:rPr>
        <w:t>)</w:t>
      </w:r>
    </w:p>
    <w:p w14:paraId="0F909DCC" w14:textId="77777777" w:rsidR="00BE2E0E" w:rsidRPr="00707095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707095">
        <w:rPr>
          <w:rFonts w:ascii="Calibri" w:hAnsi="Calibri" w:cs="Verdana"/>
          <w:color w:val="auto"/>
          <w:sz w:val="20"/>
          <w:szCs w:val="20"/>
        </w:rPr>
        <w:tab/>
      </w:r>
    </w:p>
    <w:sectPr w:rsidR="00BE2E0E" w:rsidRPr="00707095" w:rsidSect="00FA54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22CBC" w14:textId="77777777" w:rsidR="00FA5426" w:rsidRDefault="00FA5426">
      <w:r>
        <w:separator/>
      </w:r>
    </w:p>
  </w:endnote>
  <w:endnote w:type="continuationSeparator" w:id="0">
    <w:p w14:paraId="0F74AA26" w14:textId="77777777" w:rsidR="00FA5426" w:rsidRDefault="00FA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D433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58455" w14:textId="77777777" w:rsidR="00B32294" w:rsidRDefault="00B32294">
    <w:pPr>
      <w:pStyle w:val="Stopka"/>
      <w:jc w:val="right"/>
    </w:pPr>
    <w:r w:rsidRPr="00707095">
      <w:rPr>
        <w:rFonts w:ascii="Calibri" w:hAnsi="Calibri" w:cs="Calibri"/>
        <w:sz w:val="22"/>
        <w:szCs w:val="22"/>
      </w:rPr>
      <w:fldChar w:fldCharType="begin"/>
    </w:r>
    <w:r w:rsidRPr="00707095">
      <w:rPr>
        <w:rFonts w:ascii="Calibri" w:hAnsi="Calibri" w:cs="Calibri"/>
        <w:sz w:val="22"/>
        <w:szCs w:val="22"/>
      </w:rPr>
      <w:instrText>PAGE   \* MERGEFORMAT</w:instrText>
    </w:r>
    <w:r w:rsidRPr="00707095">
      <w:rPr>
        <w:rFonts w:ascii="Calibri" w:hAnsi="Calibri" w:cs="Calibri"/>
        <w:sz w:val="22"/>
        <w:szCs w:val="22"/>
      </w:rPr>
      <w:fldChar w:fldCharType="separate"/>
    </w:r>
    <w:r w:rsidR="003C5C94">
      <w:rPr>
        <w:rFonts w:ascii="Calibri" w:hAnsi="Calibri" w:cs="Calibri"/>
        <w:noProof/>
        <w:sz w:val="22"/>
        <w:szCs w:val="22"/>
      </w:rPr>
      <w:t>1</w:t>
    </w:r>
    <w:r w:rsidRPr="00707095">
      <w:rPr>
        <w:rFonts w:ascii="Calibri" w:hAnsi="Calibri" w:cs="Calibri"/>
        <w:sz w:val="22"/>
        <w:szCs w:val="22"/>
      </w:rPr>
      <w:fldChar w:fldCharType="end"/>
    </w:r>
  </w:p>
  <w:p w14:paraId="54129DC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46A4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759E2" w14:textId="77777777" w:rsidR="00FA5426" w:rsidRDefault="00FA5426">
      <w:r>
        <w:separator/>
      </w:r>
    </w:p>
  </w:footnote>
  <w:footnote w:type="continuationSeparator" w:id="0">
    <w:p w14:paraId="7DC698DF" w14:textId="77777777" w:rsidR="00FA5426" w:rsidRDefault="00FA5426">
      <w:r>
        <w:continuationSeparator/>
      </w:r>
    </w:p>
  </w:footnote>
  <w:footnote w:id="1">
    <w:p w14:paraId="45D1E8F8" w14:textId="77777777" w:rsidR="007B60CF" w:rsidRPr="00707095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 w:rsidRPr="00707095">
        <w:rPr>
          <w:rFonts w:ascii="Calibri" w:hAnsi="Calibri"/>
          <w:sz w:val="16"/>
          <w:szCs w:val="16"/>
          <w:vertAlign w:val="superscript"/>
        </w:rPr>
        <w:footnoteRef/>
      </w:r>
      <w:r w:rsidRPr="00707095">
        <w:rPr>
          <w:rFonts w:ascii="Calibri" w:hAnsi="Calibri"/>
          <w:sz w:val="16"/>
          <w:szCs w:val="16"/>
          <w:vertAlign w:val="superscript"/>
        </w:rPr>
        <w:t>)</w:t>
      </w:r>
      <w:r w:rsidRPr="00707095">
        <w:rPr>
          <w:rFonts w:ascii="Calibri" w:hAnsi="Calibri"/>
          <w:sz w:val="18"/>
          <w:szCs w:val="18"/>
          <w:vertAlign w:val="superscript"/>
        </w:rPr>
        <w:t xml:space="preserve"> </w:t>
      </w:r>
      <w:r w:rsidR="003A2508" w:rsidRPr="00707095">
        <w:rPr>
          <w:rFonts w:ascii="Calibri" w:hAnsi="Calibri"/>
          <w:sz w:val="18"/>
          <w:szCs w:val="18"/>
        </w:rPr>
        <w:t xml:space="preserve">  </w:t>
      </w:r>
      <w:r w:rsidRPr="00707095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20E342CB" w14:textId="77777777" w:rsidR="00416F88" w:rsidRPr="00707095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Pr="00707095">
        <w:rPr>
          <w:rFonts w:ascii="Calibri" w:hAnsi="Calibri"/>
          <w:sz w:val="18"/>
          <w:szCs w:val="18"/>
          <w:vertAlign w:val="superscript"/>
        </w:rPr>
        <w:t xml:space="preserve"> </w:t>
      </w:r>
      <w:r w:rsidR="003A2508" w:rsidRPr="00707095">
        <w:rPr>
          <w:rFonts w:ascii="Calibri" w:hAnsi="Calibri"/>
          <w:sz w:val="18"/>
          <w:szCs w:val="18"/>
        </w:rPr>
        <w:t xml:space="preserve"> </w:t>
      </w:r>
      <w:r w:rsidRPr="00707095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49863146" w14:textId="77777777" w:rsidR="00E07C9D" w:rsidRPr="00707095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18"/>
          <w:szCs w:val="18"/>
        </w:rPr>
      </w:pPr>
      <w:r w:rsidRPr="00707095">
        <w:rPr>
          <w:rFonts w:ascii="Calibri" w:hAnsi="Calibri"/>
          <w:sz w:val="16"/>
          <w:szCs w:val="16"/>
          <w:vertAlign w:val="superscript"/>
        </w:rPr>
        <w:footnoteRef/>
      </w:r>
      <w:r w:rsidRPr="00707095">
        <w:rPr>
          <w:rFonts w:ascii="Calibri" w:hAnsi="Calibri"/>
          <w:sz w:val="16"/>
          <w:szCs w:val="16"/>
          <w:vertAlign w:val="superscript"/>
        </w:rPr>
        <w:t>)</w:t>
      </w:r>
      <w:r w:rsidR="003A2508" w:rsidRPr="00707095">
        <w:rPr>
          <w:rFonts w:ascii="Calibri" w:hAnsi="Calibri"/>
          <w:sz w:val="16"/>
          <w:szCs w:val="16"/>
        </w:rPr>
        <w:t xml:space="preserve"> </w:t>
      </w:r>
      <w:r w:rsidR="003A2508" w:rsidRPr="00707095">
        <w:rPr>
          <w:rFonts w:ascii="Calibri" w:hAnsi="Calibri"/>
          <w:sz w:val="18"/>
          <w:szCs w:val="18"/>
        </w:rPr>
        <w:t xml:space="preserve"> </w:t>
      </w:r>
      <w:r w:rsidR="00DC6B51" w:rsidRPr="00707095">
        <w:rPr>
          <w:rFonts w:ascii="Calibri" w:hAnsi="Calibr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 w:rsidRPr="00707095">
        <w:rPr>
          <w:rFonts w:ascii="Calibri" w:hAnsi="Calibri"/>
          <w:sz w:val="18"/>
          <w:szCs w:val="18"/>
        </w:rPr>
        <w:t>lizacji zadania publicznego, jeże</w:t>
      </w:r>
      <w:r w:rsidR="00DC6B51" w:rsidRPr="00707095">
        <w:rPr>
          <w:rFonts w:ascii="Calibri" w:hAnsi="Calibri"/>
          <w:sz w:val="18"/>
          <w:szCs w:val="18"/>
        </w:rPr>
        <w:t>li rodzaj zadania uniemożliwia ich określenie.</w:t>
      </w:r>
    </w:p>
  </w:footnote>
  <w:footnote w:id="4">
    <w:p w14:paraId="3C1D27DE" w14:textId="77777777" w:rsidR="00DC6B51" w:rsidRPr="00707095" w:rsidRDefault="007E1E23">
      <w:pPr>
        <w:pStyle w:val="Tekstprzypisudolnego"/>
        <w:rPr>
          <w:rFonts w:ascii="Calibri" w:hAnsi="Calibri" w:cs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="00DC6B51" w:rsidRPr="00707095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</w:t>
      </w:r>
      <w:r w:rsidR="00F621DF" w:rsidRPr="00707095">
        <w:rPr>
          <w:rFonts w:ascii="Calibri" w:hAnsi="Calibri" w:cs="Calibri"/>
          <w:sz w:val="18"/>
          <w:szCs w:val="18"/>
        </w:rPr>
        <w:t>.</w:t>
      </w:r>
    </w:p>
  </w:footnote>
  <w:footnote w:id="5">
    <w:p w14:paraId="458F3688" w14:textId="77777777" w:rsidR="00DC6B51" w:rsidRPr="00707095" w:rsidRDefault="007E1E23">
      <w:pPr>
        <w:pStyle w:val="Tekstprzypisudolnego"/>
        <w:rPr>
          <w:rFonts w:ascii="Calibri" w:hAnsi="Calibri" w:cs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="00DC6B51" w:rsidRPr="00707095">
        <w:rPr>
          <w:rFonts w:ascii="Calibri" w:hAnsi="Calibri" w:cs="Calibri"/>
          <w:sz w:val="18"/>
          <w:szCs w:val="18"/>
        </w:rPr>
        <w:t xml:space="preserve"> Suma pól 3.1. i 3.2.</w:t>
      </w:r>
    </w:p>
  </w:footnote>
  <w:footnote w:id="6">
    <w:p w14:paraId="222BD2CE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Pr="00707095">
        <w:rPr>
          <w:rFonts w:ascii="Calibri" w:hAnsi="Calibri" w:cs="Calibri"/>
          <w:sz w:val="18"/>
          <w:szCs w:val="18"/>
        </w:rPr>
        <w:t xml:space="preserve"> Sekcję V.C należy uzupełnić w przypadku oferty wspólnej.</w:t>
      </w:r>
    </w:p>
  </w:footnote>
  <w:footnote w:id="7">
    <w:p w14:paraId="0642E2AF" w14:textId="77777777" w:rsidR="00DC6B51" w:rsidRPr="00707095" w:rsidRDefault="007E1E23">
      <w:pPr>
        <w:pStyle w:val="Tekstprzypisudolnego"/>
        <w:rPr>
          <w:rFonts w:ascii="Calibri" w:hAnsi="Calibri" w:cs="Calibri"/>
          <w:sz w:val="18"/>
          <w:szCs w:val="18"/>
        </w:rPr>
      </w:pPr>
      <w:r w:rsidRPr="00707095">
        <w:rPr>
          <w:rFonts w:ascii="Calibri" w:hAnsi="Calibri" w:cs="Calibri"/>
          <w:sz w:val="16"/>
          <w:szCs w:val="16"/>
          <w:vertAlign w:val="superscript"/>
        </w:rPr>
        <w:footnoteRef/>
      </w:r>
      <w:r w:rsidRPr="00707095">
        <w:rPr>
          <w:rFonts w:ascii="Calibri" w:hAnsi="Calibri" w:cs="Calibri"/>
          <w:sz w:val="16"/>
          <w:szCs w:val="16"/>
          <w:vertAlign w:val="superscript"/>
        </w:rPr>
        <w:t>)</w:t>
      </w:r>
      <w:r w:rsidR="00DC6B51" w:rsidRPr="00707095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</w:t>
      </w:r>
      <w:r w:rsidR="00BF7CA7" w:rsidRPr="00707095"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3A7E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DE1F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5F93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513650">
    <w:abstractNumId w:val="1"/>
  </w:num>
  <w:num w:numId="2" w16cid:durableId="1500196193">
    <w:abstractNumId w:val="2"/>
  </w:num>
  <w:num w:numId="3" w16cid:durableId="376203789">
    <w:abstractNumId w:val="3"/>
  </w:num>
  <w:num w:numId="4" w16cid:durableId="1754428244">
    <w:abstractNumId w:val="4"/>
  </w:num>
  <w:num w:numId="5" w16cid:durableId="431826102">
    <w:abstractNumId w:val="5"/>
  </w:num>
  <w:num w:numId="6" w16cid:durableId="2083788665">
    <w:abstractNumId w:val="6"/>
  </w:num>
  <w:num w:numId="7" w16cid:durableId="1646736244">
    <w:abstractNumId w:val="7"/>
  </w:num>
  <w:num w:numId="8" w16cid:durableId="1388525384">
    <w:abstractNumId w:val="8"/>
  </w:num>
  <w:num w:numId="9" w16cid:durableId="1490096975">
    <w:abstractNumId w:val="9"/>
  </w:num>
  <w:num w:numId="10" w16cid:durableId="1318339327">
    <w:abstractNumId w:val="27"/>
  </w:num>
  <w:num w:numId="11" w16cid:durableId="6950309">
    <w:abstractNumId w:val="32"/>
  </w:num>
  <w:num w:numId="12" w16cid:durableId="2118668856">
    <w:abstractNumId w:val="26"/>
  </w:num>
  <w:num w:numId="13" w16cid:durableId="1537505778">
    <w:abstractNumId w:val="30"/>
  </w:num>
  <w:num w:numId="14" w16cid:durableId="852187517">
    <w:abstractNumId w:val="33"/>
  </w:num>
  <w:num w:numId="15" w16cid:durableId="1154488172">
    <w:abstractNumId w:val="0"/>
  </w:num>
  <w:num w:numId="16" w16cid:durableId="1525364053">
    <w:abstractNumId w:val="19"/>
  </w:num>
  <w:num w:numId="17" w16cid:durableId="1794713112">
    <w:abstractNumId w:val="23"/>
  </w:num>
  <w:num w:numId="18" w16cid:durableId="1620408640">
    <w:abstractNumId w:val="11"/>
  </w:num>
  <w:num w:numId="19" w16cid:durableId="1934164527">
    <w:abstractNumId w:val="28"/>
  </w:num>
  <w:num w:numId="20" w16cid:durableId="710574075">
    <w:abstractNumId w:val="37"/>
  </w:num>
  <w:num w:numId="21" w16cid:durableId="364604315">
    <w:abstractNumId w:val="35"/>
  </w:num>
  <w:num w:numId="22" w16cid:durableId="1533424119">
    <w:abstractNumId w:val="12"/>
  </w:num>
  <w:num w:numId="23" w16cid:durableId="1736850477">
    <w:abstractNumId w:val="15"/>
  </w:num>
  <w:num w:numId="24" w16cid:durableId="1793931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3793378">
    <w:abstractNumId w:val="22"/>
  </w:num>
  <w:num w:numId="26" w16cid:durableId="1400446135">
    <w:abstractNumId w:val="13"/>
  </w:num>
  <w:num w:numId="27" w16cid:durableId="1177302880">
    <w:abstractNumId w:val="18"/>
  </w:num>
  <w:num w:numId="28" w16cid:durableId="1631663929">
    <w:abstractNumId w:val="14"/>
  </w:num>
  <w:num w:numId="29" w16cid:durableId="1295407656">
    <w:abstractNumId w:val="36"/>
  </w:num>
  <w:num w:numId="30" w16cid:durableId="101270402">
    <w:abstractNumId w:val="25"/>
  </w:num>
  <w:num w:numId="31" w16cid:durableId="1990087761">
    <w:abstractNumId w:val="17"/>
  </w:num>
  <w:num w:numId="32" w16cid:durableId="300891550">
    <w:abstractNumId w:val="31"/>
  </w:num>
  <w:num w:numId="33" w16cid:durableId="1197499030">
    <w:abstractNumId w:val="29"/>
  </w:num>
  <w:num w:numId="34" w16cid:durableId="26221117">
    <w:abstractNumId w:val="24"/>
  </w:num>
  <w:num w:numId="35" w16cid:durableId="1971398497">
    <w:abstractNumId w:val="10"/>
  </w:num>
  <w:num w:numId="36" w16cid:durableId="396170641">
    <w:abstractNumId w:val="21"/>
  </w:num>
  <w:num w:numId="37" w16cid:durableId="1526212116">
    <w:abstractNumId w:val="16"/>
  </w:num>
  <w:num w:numId="38" w16cid:durableId="2826194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2134431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B92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280A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2D44"/>
    <w:rsid w:val="001B3163"/>
    <w:rsid w:val="001B3A30"/>
    <w:rsid w:val="001B3EC9"/>
    <w:rsid w:val="001B731D"/>
    <w:rsid w:val="001B78BF"/>
    <w:rsid w:val="001C07DA"/>
    <w:rsid w:val="001C087F"/>
    <w:rsid w:val="001C0DB3"/>
    <w:rsid w:val="001C419E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64D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5C94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7671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4F5CEF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6240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97DDB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095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35C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1EAE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5B86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75E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322E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1E89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544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977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1D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C7B92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426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E0AA66"/>
  <w15:docId w15:val="{F9659214-5515-40BA-AC09-36F26E95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konkurs-1.zip\konkurs\OFERTA-REALIZACJI-ZADANIA-PUBLICZNEGO-za&#322;&#261;cznik-nr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F4BC9-D91B-476C-9392-11B50F25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OFERTA-REALIZACJI-ZADANIA-PUBLICZNEGO-załącznik-nr-1</Template>
  <TotalTime>3</TotalTime>
  <Pages>5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Urząd Gminy Żmudź</cp:lastModifiedBy>
  <cp:revision>3</cp:revision>
  <cp:lastPrinted>2018-10-01T07:37:00Z</cp:lastPrinted>
  <dcterms:created xsi:type="dcterms:W3CDTF">2024-02-23T12:14:00Z</dcterms:created>
  <dcterms:modified xsi:type="dcterms:W3CDTF">2024-02-23T12:18:00Z</dcterms:modified>
</cp:coreProperties>
</file>